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450A" w:rsidRPr="006B3D26" w:rsidRDefault="00D4450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>ИЗВЕЩЕНИЕ О ПРОВЕДЕНИИ АУКЦИОНА</w:t>
      </w:r>
      <w:r w:rsidR="00EA2001" w:rsidRPr="006B3D26">
        <w:rPr>
          <w:b/>
          <w:bCs/>
          <w:sz w:val="26"/>
          <w:szCs w:val="26"/>
        </w:rPr>
        <w:t xml:space="preserve"> </w:t>
      </w:r>
    </w:p>
    <w:p w:rsidR="008C6119" w:rsidRPr="006B3D26" w:rsidRDefault="009C1628" w:rsidP="00E216B4">
      <w:pPr>
        <w:jc w:val="both"/>
        <w:rPr>
          <w:sz w:val="26"/>
          <w:szCs w:val="26"/>
        </w:rPr>
      </w:pPr>
      <w:r w:rsidRPr="006B3D26">
        <w:rPr>
          <w:bCs/>
        </w:rPr>
        <w:t>на право заключения договор</w:t>
      </w:r>
      <w:r w:rsidR="00B71D00">
        <w:rPr>
          <w:bCs/>
        </w:rPr>
        <w:t>а</w:t>
      </w:r>
      <w:r w:rsidRPr="006B3D26">
        <w:rPr>
          <w:bCs/>
        </w:rPr>
        <w:t xml:space="preserve"> аренды </w:t>
      </w:r>
      <w:r w:rsidR="00D4450A" w:rsidRPr="006B3D26">
        <w:rPr>
          <w:bCs/>
        </w:rPr>
        <w:t>земельн</w:t>
      </w:r>
      <w:r w:rsidR="00B71D00">
        <w:rPr>
          <w:bCs/>
        </w:rPr>
        <w:t>ого</w:t>
      </w:r>
      <w:r w:rsidR="00D4450A" w:rsidRPr="006B3D26">
        <w:rPr>
          <w:bCs/>
        </w:rPr>
        <w:t xml:space="preserve"> участ</w:t>
      </w:r>
      <w:r w:rsidR="00092066" w:rsidRPr="006B3D26">
        <w:rPr>
          <w:bCs/>
        </w:rPr>
        <w:t>к</w:t>
      </w:r>
      <w:r w:rsidR="00B71D00">
        <w:rPr>
          <w:bCs/>
        </w:rPr>
        <w:t>а</w:t>
      </w:r>
      <w:r w:rsidR="00D4450A" w:rsidRPr="006B3D26">
        <w:rPr>
          <w:bCs/>
        </w:rPr>
        <w:t xml:space="preserve">, </w:t>
      </w:r>
      <w:r w:rsidR="00057F35" w:rsidRPr="006B3D26">
        <w:rPr>
          <w:bCs/>
        </w:rPr>
        <w:t>расположенн</w:t>
      </w:r>
      <w:r w:rsidR="00B71D00">
        <w:rPr>
          <w:bCs/>
        </w:rPr>
        <w:t>ого</w:t>
      </w:r>
      <w:r w:rsidR="00057F35" w:rsidRPr="006B3D26">
        <w:rPr>
          <w:bCs/>
        </w:rPr>
        <w:t xml:space="preserve"> по адресу:</w:t>
      </w:r>
      <w:bookmarkStart w:id="0" w:name="__RefHeading__27_520497706"/>
      <w:bookmarkStart w:id="1" w:name="__RefHeading__42_1698952488"/>
      <w:bookmarkStart w:id="2" w:name="_Toc419895197"/>
      <w:bookmarkStart w:id="3" w:name="_%2525D0%25259F%2525D1%252580%2525D0%252"/>
      <w:bookmarkStart w:id="4" w:name="__RefHeading__33_520497706"/>
      <w:bookmarkStart w:id="5" w:name="__RefHeading__41_520497706"/>
      <w:bookmarkEnd w:id="0"/>
      <w:bookmarkEnd w:id="1"/>
      <w:r w:rsidR="008C6119" w:rsidRPr="006B3D26">
        <w:rPr>
          <w:bCs/>
        </w:rPr>
        <w:t xml:space="preserve"> </w:t>
      </w:r>
      <w:r w:rsidR="00211100" w:rsidRPr="00211100">
        <w:t xml:space="preserve">Российская Федерация, Белгородская область, Губкинский городской округ, </w:t>
      </w:r>
      <w:r w:rsidR="00E216B4">
        <w:t>с</w:t>
      </w:r>
      <w:r w:rsidR="00211100" w:rsidRPr="00211100">
        <w:t xml:space="preserve">. </w:t>
      </w:r>
      <w:r w:rsidR="00E216B4">
        <w:t>Скородное</w:t>
      </w:r>
      <w:r w:rsidR="00211100" w:rsidRPr="00211100">
        <w:t xml:space="preserve">,                                      ул. </w:t>
      </w:r>
      <w:r w:rsidR="00E216B4">
        <w:t>Каштановая</w:t>
      </w:r>
      <w:r w:rsidR="00211100" w:rsidRPr="00211100">
        <w:t xml:space="preserve">, земельный участок № </w:t>
      </w:r>
      <w:r w:rsidR="00E216B4">
        <w:t>15</w:t>
      </w:r>
      <w:r w:rsidR="00A84184">
        <w:t>,</w:t>
      </w:r>
      <w:r w:rsidR="00A22599" w:rsidRPr="006B3D26">
        <w:t xml:space="preserve"> </w:t>
      </w:r>
      <w:r w:rsidR="0096736C" w:rsidRPr="0096736C">
        <w:t>с видом разрешенного использования</w:t>
      </w:r>
      <w:r w:rsidR="00E216B4">
        <w:t xml:space="preserve">                       </w:t>
      </w:r>
      <w:r w:rsidR="0096736C" w:rsidRPr="0096736C">
        <w:t xml:space="preserve"> «</w:t>
      </w:r>
      <w:r w:rsidR="00E216B4">
        <w:t>для индивидуального жилищного строительства</w:t>
      </w:r>
      <w:r w:rsidR="0096736C" w:rsidRPr="0096736C">
        <w:t>».</w:t>
      </w:r>
    </w:p>
    <w:p w:rsidR="00D4450A" w:rsidRPr="006B3D26" w:rsidRDefault="00571E83" w:rsidP="008C6119">
      <w:pPr>
        <w:rPr>
          <w:b/>
          <w:i/>
          <w:sz w:val="26"/>
          <w:szCs w:val="26"/>
        </w:rPr>
      </w:pPr>
      <w:r w:rsidRPr="006B3D26">
        <w:rPr>
          <w:b/>
          <w:sz w:val="26"/>
          <w:szCs w:val="26"/>
        </w:rPr>
        <w:t xml:space="preserve">1. </w:t>
      </w:r>
      <w:r w:rsidR="00D4450A" w:rsidRPr="006B3D26">
        <w:rPr>
          <w:b/>
          <w:sz w:val="26"/>
          <w:szCs w:val="26"/>
        </w:rPr>
        <w:t>Правовое регулирование</w:t>
      </w:r>
      <w:bookmarkEnd w:id="2"/>
    </w:p>
    <w:p w:rsidR="00D4450A" w:rsidRPr="006B3D26" w:rsidRDefault="00D4450A" w:rsidP="00D4450A">
      <w:pPr>
        <w:tabs>
          <w:tab w:val="num" w:pos="0"/>
        </w:tabs>
        <w:autoSpaceDE w:val="0"/>
        <w:jc w:val="center"/>
        <w:rPr>
          <w:iCs/>
        </w:rPr>
      </w:pPr>
    </w:p>
    <w:p w:rsidR="00D4450A" w:rsidRPr="006B3D26" w:rsidRDefault="00D4450A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Гражданского кодекса Российской Федерации;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Земельного кодекса Российской Федерации;</w:t>
      </w:r>
    </w:p>
    <w:p w:rsidR="00A22599" w:rsidRPr="006B3D26" w:rsidRDefault="00A22599" w:rsidP="00A22599">
      <w:pPr>
        <w:spacing w:line="192" w:lineRule="auto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 xml:space="preserve">        - </w:t>
      </w:r>
      <w:r w:rsidR="00D20477" w:rsidRPr="006B3D26">
        <w:rPr>
          <w:noProof/>
          <w:sz w:val="22"/>
          <w:szCs w:val="22"/>
        </w:rPr>
        <w:t xml:space="preserve">   </w:t>
      </w:r>
      <w:r w:rsidRPr="006B3D26">
        <w:rPr>
          <w:noProof/>
          <w:sz w:val="22"/>
          <w:szCs w:val="22"/>
        </w:rPr>
        <w:t>Постановлени</w:t>
      </w:r>
      <w:r w:rsidR="00225FB2">
        <w:rPr>
          <w:noProof/>
          <w:sz w:val="22"/>
          <w:szCs w:val="22"/>
        </w:rPr>
        <w:t>я</w:t>
      </w:r>
      <w:r w:rsidRPr="006B3D26">
        <w:rPr>
          <w:noProof/>
          <w:sz w:val="22"/>
          <w:szCs w:val="22"/>
        </w:rPr>
        <w:t xml:space="preserve"> администрации Губкинск</w:t>
      </w:r>
      <w:r w:rsidR="002B2EB2" w:rsidRPr="006B3D26">
        <w:rPr>
          <w:noProof/>
          <w:sz w:val="22"/>
          <w:szCs w:val="22"/>
        </w:rPr>
        <w:t xml:space="preserve">ого городского </w:t>
      </w:r>
      <w:r w:rsidR="002B2EB2" w:rsidRPr="00F7172A">
        <w:rPr>
          <w:noProof/>
          <w:sz w:val="22"/>
          <w:szCs w:val="22"/>
        </w:rPr>
        <w:t xml:space="preserve">округа от </w:t>
      </w:r>
      <w:r w:rsidR="00E216B4">
        <w:rPr>
          <w:noProof/>
          <w:sz w:val="22"/>
          <w:szCs w:val="22"/>
        </w:rPr>
        <w:t>16.06</w:t>
      </w:r>
      <w:r w:rsidR="002B2EB2" w:rsidRPr="00F7172A">
        <w:rPr>
          <w:noProof/>
          <w:sz w:val="22"/>
          <w:szCs w:val="22"/>
        </w:rPr>
        <w:t>.</w:t>
      </w:r>
      <w:r w:rsidR="009759BA">
        <w:rPr>
          <w:noProof/>
          <w:sz w:val="22"/>
          <w:szCs w:val="22"/>
        </w:rPr>
        <w:t>202</w:t>
      </w:r>
      <w:r w:rsidR="00211100">
        <w:rPr>
          <w:noProof/>
          <w:sz w:val="22"/>
          <w:szCs w:val="22"/>
        </w:rPr>
        <w:t>2</w:t>
      </w:r>
      <w:r w:rsidR="0051744C" w:rsidRPr="00F7172A">
        <w:rPr>
          <w:noProof/>
          <w:sz w:val="22"/>
          <w:szCs w:val="22"/>
        </w:rPr>
        <w:t xml:space="preserve"> </w:t>
      </w:r>
      <w:r w:rsidR="002B2EB2" w:rsidRPr="00F7172A">
        <w:rPr>
          <w:noProof/>
          <w:sz w:val="22"/>
          <w:szCs w:val="22"/>
        </w:rPr>
        <w:t xml:space="preserve">г. № </w:t>
      </w:r>
      <w:r w:rsidR="00E216B4">
        <w:rPr>
          <w:noProof/>
          <w:sz w:val="22"/>
          <w:szCs w:val="22"/>
        </w:rPr>
        <w:t>738</w:t>
      </w:r>
      <w:r w:rsidRPr="00F7172A">
        <w:rPr>
          <w:noProof/>
          <w:sz w:val="22"/>
          <w:szCs w:val="22"/>
        </w:rPr>
        <w:t xml:space="preserve">-па.                              </w:t>
      </w:r>
      <w:r w:rsidR="00092066" w:rsidRPr="00F7172A">
        <w:rPr>
          <w:noProof/>
          <w:sz w:val="22"/>
          <w:szCs w:val="22"/>
        </w:rPr>
        <w:t>«</w:t>
      </w:r>
      <w:r w:rsidRPr="00F7172A">
        <w:rPr>
          <w:noProof/>
          <w:sz w:val="22"/>
          <w:szCs w:val="22"/>
        </w:rPr>
        <w:t>О</w:t>
      </w:r>
      <w:r w:rsidRPr="00F7172A">
        <w:rPr>
          <w:b/>
          <w:sz w:val="28"/>
          <w:szCs w:val="28"/>
          <w:lang w:eastAsia="ru-RU"/>
        </w:rPr>
        <w:t xml:space="preserve"> </w:t>
      </w:r>
      <w:r w:rsidRPr="00F7172A">
        <w:rPr>
          <w:noProof/>
          <w:sz w:val="22"/>
          <w:szCs w:val="22"/>
        </w:rPr>
        <w:t>проведении аукцион</w:t>
      </w:r>
      <w:r w:rsidR="004611E5">
        <w:rPr>
          <w:noProof/>
          <w:sz w:val="22"/>
          <w:szCs w:val="22"/>
        </w:rPr>
        <w:t xml:space="preserve">а </w:t>
      </w:r>
      <w:r w:rsidRPr="00F7172A">
        <w:rPr>
          <w:noProof/>
          <w:sz w:val="22"/>
          <w:szCs w:val="22"/>
        </w:rPr>
        <w:t>на право заключения договор</w:t>
      </w:r>
      <w:r w:rsidR="00021928">
        <w:rPr>
          <w:noProof/>
          <w:sz w:val="22"/>
          <w:szCs w:val="22"/>
        </w:rPr>
        <w:t>а</w:t>
      </w:r>
      <w:r w:rsidRPr="00F7172A">
        <w:rPr>
          <w:noProof/>
          <w:sz w:val="22"/>
          <w:szCs w:val="22"/>
        </w:rPr>
        <w:t xml:space="preserve"> аренды земельн</w:t>
      </w:r>
      <w:r w:rsidR="00021928">
        <w:rPr>
          <w:noProof/>
          <w:sz w:val="22"/>
          <w:szCs w:val="22"/>
        </w:rPr>
        <w:t>ого</w:t>
      </w:r>
      <w:r w:rsidRPr="00F7172A">
        <w:rPr>
          <w:noProof/>
          <w:sz w:val="22"/>
          <w:szCs w:val="22"/>
        </w:rPr>
        <w:t xml:space="preserve"> участк</w:t>
      </w:r>
      <w:r w:rsidR="00021928">
        <w:rPr>
          <w:noProof/>
          <w:sz w:val="22"/>
          <w:szCs w:val="22"/>
        </w:rPr>
        <w:t>а</w:t>
      </w:r>
      <w:r w:rsidRPr="00F7172A">
        <w:rPr>
          <w:noProof/>
          <w:sz w:val="22"/>
          <w:szCs w:val="22"/>
        </w:rPr>
        <w:t>»;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>иных нормативных правовых актов Российской Федерации.</w:t>
      </w:r>
      <w:bookmarkStart w:id="6" w:name="__RefHeading__48_1698952488"/>
      <w:bookmarkEnd w:id="6"/>
    </w:p>
    <w:p w:rsidR="001619E8" w:rsidRPr="000D6597" w:rsidRDefault="000D6597" w:rsidP="000D6597">
      <w:pPr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  <w:r>
        <w:rPr>
          <w:b/>
          <w:sz w:val="26"/>
          <w:szCs w:val="26"/>
        </w:rPr>
        <w:t>2.</w:t>
      </w:r>
      <w:r w:rsidR="00A778A0">
        <w:rPr>
          <w:b/>
          <w:sz w:val="26"/>
          <w:szCs w:val="26"/>
        </w:rPr>
        <w:t xml:space="preserve"> </w:t>
      </w:r>
      <w:bookmarkStart w:id="9" w:name="_Toc419895198"/>
      <w:r w:rsidR="00D4450A" w:rsidRPr="000D6597">
        <w:rPr>
          <w:b/>
          <w:sz w:val="26"/>
          <w:szCs w:val="26"/>
        </w:rPr>
        <w:t>Сведения об аукционе</w:t>
      </w:r>
      <w:bookmarkEnd w:id="9"/>
    </w:p>
    <w:p w:rsidR="001619E8" w:rsidRPr="006B3D26" w:rsidRDefault="001619E8" w:rsidP="001619E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Продавец: </w:t>
      </w:r>
      <w:r w:rsidRPr="006B3D26">
        <w:rPr>
          <w:b/>
          <w:noProof/>
          <w:sz w:val="22"/>
          <w:szCs w:val="22"/>
        </w:rPr>
        <w:t>Администрация Губкинского городского округа.</w:t>
      </w:r>
    </w:p>
    <w:p w:rsidR="001619E8" w:rsidRPr="006B3D26" w:rsidRDefault="001619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Адрес: 309189, Белгородская обл., г. Губкин, ул. Мира, 16.</w:t>
      </w:r>
    </w:p>
    <w:p w:rsidR="001619E8" w:rsidRPr="006B3D26" w:rsidRDefault="001619E8" w:rsidP="001619E8">
      <w:pPr>
        <w:autoSpaceDE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Сайт: </w:t>
      </w:r>
      <w:r w:rsidRPr="006B3D26">
        <w:rPr>
          <w:noProof/>
          <w:sz w:val="22"/>
          <w:szCs w:val="22"/>
        </w:rPr>
        <w:t>www. gubkinadm.ru.</w:t>
      </w:r>
    </w:p>
    <w:p w:rsidR="001619E8" w:rsidRPr="006B3D26" w:rsidRDefault="001619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1619E8" w:rsidRPr="006B3D26" w:rsidRDefault="001619E8" w:rsidP="001619E8">
      <w:pPr>
        <w:numPr>
          <w:ilvl w:val="1"/>
          <w:numId w:val="6"/>
        </w:numPr>
        <w:tabs>
          <w:tab w:val="left" w:pos="426"/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Организационно – технические функции по организации и проведению аукциона осуществляет</w:t>
      </w:r>
      <w:r w:rsidRPr="006B3D26">
        <w:rPr>
          <w:b/>
          <w:bCs/>
          <w:sz w:val="22"/>
          <w:szCs w:val="22"/>
        </w:rPr>
        <w:t xml:space="preserve">: </w:t>
      </w:r>
      <w:r w:rsidRPr="006B3D26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1619E8" w:rsidRPr="006B3D26" w:rsidRDefault="001619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Адрес: </w:t>
      </w:r>
      <w:r w:rsidRPr="006B3D26">
        <w:rPr>
          <w:noProof/>
          <w:sz w:val="22"/>
          <w:szCs w:val="22"/>
        </w:rPr>
        <w:t>309189,  Белгородская обл., г. Губкин, ул. Мира, 16., каб.2</w:t>
      </w:r>
      <w:r w:rsidR="00225FB2">
        <w:rPr>
          <w:noProof/>
          <w:sz w:val="22"/>
          <w:szCs w:val="22"/>
        </w:rPr>
        <w:t>17</w:t>
      </w:r>
      <w:r w:rsidRPr="006B3D26">
        <w:rPr>
          <w:noProof/>
          <w:sz w:val="22"/>
          <w:szCs w:val="22"/>
        </w:rPr>
        <w:t>, 201.</w:t>
      </w:r>
    </w:p>
    <w:p w:rsidR="001619E8" w:rsidRPr="006B3D26" w:rsidRDefault="001619E8" w:rsidP="001619E8">
      <w:pPr>
        <w:jc w:val="both"/>
        <w:rPr>
          <w:sz w:val="28"/>
          <w:szCs w:val="28"/>
        </w:rPr>
      </w:pPr>
      <w:r w:rsidRPr="006B3D26">
        <w:rPr>
          <w:sz w:val="22"/>
          <w:szCs w:val="22"/>
        </w:rPr>
        <w:t xml:space="preserve">Адрес электронной почты: </w:t>
      </w:r>
      <w:hyperlink r:id="rId8" w:history="1">
        <w:r w:rsidRPr="006B3D26">
          <w:rPr>
            <w:noProof/>
            <w:sz w:val="22"/>
            <w:szCs w:val="22"/>
          </w:rPr>
          <w:t>kums@</w:t>
        </w:r>
        <w:r w:rsidR="00B303B2">
          <w:rPr>
            <w:noProof/>
            <w:sz w:val="22"/>
            <w:szCs w:val="22"/>
            <w:lang w:val="en-US"/>
          </w:rPr>
          <w:t>gu</w:t>
        </w:r>
        <w:r w:rsidR="00B303B2" w:rsidRPr="00B303B2">
          <w:rPr>
            <w:noProof/>
            <w:sz w:val="22"/>
            <w:szCs w:val="22"/>
          </w:rPr>
          <w:t>.</w:t>
        </w:r>
        <w:r w:rsidR="00B303B2">
          <w:rPr>
            <w:noProof/>
            <w:sz w:val="22"/>
            <w:szCs w:val="22"/>
            <w:lang w:val="en-US"/>
          </w:rPr>
          <w:t>belregion</w:t>
        </w:r>
        <w:r w:rsidRPr="006B3D26">
          <w:rPr>
            <w:noProof/>
            <w:sz w:val="22"/>
            <w:szCs w:val="22"/>
          </w:rPr>
          <w:t>.ru</w:t>
        </w:r>
      </w:hyperlink>
    </w:p>
    <w:p w:rsidR="001619E8" w:rsidRPr="006B3D26" w:rsidRDefault="001619E8" w:rsidP="001619E8">
      <w:pPr>
        <w:autoSpaceDE w:val="0"/>
        <w:autoSpaceDN w:val="0"/>
        <w:adjustRightInd w:val="0"/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6B3D26">
        <w:rPr>
          <w:sz w:val="22"/>
          <w:szCs w:val="22"/>
        </w:rPr>
        <w:t>Тел.: /факс</w:t>
      </w:r>
      <w:r w:rsidRPr="006B3D26">
        <w:rPr>
          <w:rStyle w:val="a3"/>
          <w:noProof/>
          <w:color w:val="auto"/>
          <w:u w:val="none"/>
        </w:rPr>
        <w:t>:+</w:t>
      </w:r>
      <w:r w:rsidRPr="006B3D26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6B3D26">
        <w:rPr>
          <w:noProof/>
          <w:sz w:val="22"/>
          <w:szCs w:val="22"/>
        </w:rPr>
        <w:t>(47241) 5-14-65, (47241) 2-00-13</w:t>
      </w:r>
      <w:r w:rsidRPr="006B3D26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D4450A" w:rsidRPr="006B3D26" w:rsidRDefault="00D4450A" w:rsidP="00D4450A">
      <w:pPr>
        <w:tabs>
          <w:tab w:val="num" w:pos="0"/>
        </w:tabs>
        <w:spacing w:line="120" w:lineRule="auto"/>
        <w:jc w:val="both"/>
      </w:pPr>
    </w:p>
    <w:p w:rsidR="00D4450A" w:rsidRPr="006B3D26" w:rsidRDefault="00D4450A" w:rsidP="00D4450A">
      <w:pPr>
        <w:numPr>
          <w:ilvl w:val="1"/>
          <w:numId w:val="6"/>
        </w:numPr>
        <w:tabs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Предмет аукциона –</w:t>
      </w:r>
      <w:r w:rsidR="00F079EE" w:rsidRPr="006B3D26">
        <w:rPr>
          <w:b/>
          <w:sz w:val="22"/>
          <w:szCs w:val="22"/>
        </w:rPr>
        <w:t xml:space="preserve"> </w:t>
      </w:r>
      <w:r w:rsidR="00057F35" w:rsidRPr="006B3D26">
        <w:rPr>
          <w:noProof/>
          <w:sz w:val="22"/>
          <w:szCs w:val="22"/>
        </w:rPr>
        <w:t>заключение договор</w:t>
      </w:r>
      <w:r w:rsidR="00846FD9">
        <w:rPr>
          <w:noProof/>
          <w:sz w:val="22"/>
          <w:szCs w:val="22"/>
        </w:rPr>
        <w:t>а</w:t>
      </w:r>
      <w:r w:rsidR="00057F35" w:rsidRPr="006B3D26">
        <w:rPr>
          <w:noProof/>
          <w:sz w:val="22"/>
          <w:szCs w:val="22"/>
        </w:rPr>
        <w:t xml:space="preserve"> </w:t>
      </w:r>
      <w:r w:rsidR="00EE1E63" w:rsidRPr="006B3D26">
        <w:rPr>
          <w:noProof/>
          <w:sz w:val="22"/>
          <w:szCs w:val="22"/>
        </w:rPr>
        <w:t>аренды</w:t>
      </w:r>
      <w:r w:rsidR="00057F35" w:rsidRPr="006B3D26">
        <w:rPr>
          <w:noProof/>
          <w:sz w:val="22"/>
          <w:szCs w:val="22"/>
        </w:rPr>
        <w:t xml:space="preserve"> земельн</w:t>
      </w:r>
      <w:r w:rsidR="00846FD9">
        <w:rPr>
          <w:noProof/>
          <w:sz w:val="22"/>
          <w:szCs w:val="22"/>
        </w:rPr>
        <w:t>ого</w:t>
      </w:r>
      <w:r w:rsidR="00057F35" w:rsidRPr="006B3D26">
        <w:rPr>
          <w:noProof/>
          <w:sz w:val="22"/>
          <w:szCs w:val="22"/>
        </w:rPr>
        <w:t xml:space="preserve"> участк</w:t>
      </w:r>
      <w:r w:rsidR="00846FD9"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>.</w:t>
      </w:r>
    </w:p>
    <w:p w:rsidR="00BA2CC3" w:rsidRDefault="00BA2CC3" w:rsidP="000B132A">
      <w:pPr>
        <w:jc w:val="both"/>
        <w:rPr>
          <w:b/>
          <w:sz w:val="22"/>
          <w:szCs w:val="22"/>
          <w:u w:val="single"/>
        </w:rPr>
      </w:pPr>
      <w:bookmarkStart w:id="10" w:name="__RefHeading__52_1698952488"/>
      <w:bookmarkStart w:id="11" w:name="__RefHeading__37_520497706"/>
      <w:bookmarkEnd w:id="10"/>
      <w:bookmarkEnd w:id="11"/>
    </w:p>
    <w:p w:rsidR="000B132A" w:rsidRPr="006B3D26" w:rsidRDefault="000B132A" w:rsidP="000B132A">
      <w:pPr>
        <w:jc w:val="both"/>
        <w:rPr>
          <w:sz w:val="22"/>
          <w:szCs w:val="22"/>
          <w:u w:val="single"/>
        </w:rPr>
      </w:pPr>
      <w:r w:rsidRPr="006B3D26">
        <w:rPr>
          <w:b/>
          <w:sz w:val="22"/>
          <w:szCs w:val="22"/>
          <w:u w:val="single"/>
        </w:rPr>
        <w:t>Характеристики</w:t>
      </w:r>
      <w:r w:rsidRPr="006B3D26">
        <w:rPr>
          <w:sz w:val="22"/>
          <w:szCs w:val="22"/>
          <w:u w:val="single"/>
        </w:rPr>
        <w:t xml:space="preserve">: </w:t>
      </w:r>
    </w:p>
    <w:p w:rsidR="003F4EB5" w:rsidRPr="00F71599" w:rsidRDefault="003F4EB5" w:rsidP="003F4EB5">
      <w:pPr>
        <w:ind w:right="-126"/>
        <w:jc w:val="both"/>
        <w:rPr>
          <w:b/>
          <w:color w:val="000000" w:themeColor="text1"/>
          <w:sz w:val="22"/>
          <w:szCs w:val="22"/>
        </w:rPr>
      </w:pPr>
      <w:r>
        <w:rPr>
          <w:sz w:val="22"/>
          <w:szCs w:val="22"/>
        </w:rPr>
        <w:t>Местоположение (</w:t>
      </w:r>
      <w:r w:rsidRPr="00F71599">
        <w:rPr>
          <w:color w:val="000000" w:themeColor="text1"/>
          <w:sz w:val="22"/>
          <w:szCs w:val="22"/>
        </w:rPr>
        <w:t xml:space="preserve">адрес): </w:t>
      </w:r>
      <w:r w:rsidR="00211100" w:rsidRPr="00F71599">
        <w:rPr>
          <w:noProof/>
          <w:color w:val="000000" w:themeColor="text1"/>
          <w:sz w:val="22"/>
          <w:szCs w:val="22"/>
        </w:rPr>
        <w:t xml:space="preserve">Российская Федерация, Белгородская область, Губкинский городской округ,                      </w:t>
      </w:r>
      <w:r w:rsidR="00E216B4">
        <w:rPr>
          <w:noProof/>
          <w:color w:val="000000" w:themeColor="text1"/>
          <w:sz w:val="22"/>
          <w:szCs w:val="22"/>
        </w:rPr>
        <w:t>с</w:t>
      </w:r>
      <w:r w:rsidR="00920BE5">
        <w:rPr>
          <w:noProof/>
          <w:color w:val="000000" w:themeColor="text1"/>
          <w:sz w:val="22"/>
          <w:szCs w:val="22"/>
        </w:rPr>
        <w:t xml:space="preserve">. </w:t>
      </w:r>
      <w:r w:rsidR="00E216B4">
        <w:rPr>
          <w:noProof/>
          <w:color w:val="000000" w:themeColor="text1"/>
          <w:sz w:val="22"/>
          <w:szCs w:val="22"/>
        </w:rPr>
        <w:t>Скородное</w:t>
      </w:r>
      <w:r w:rsidR="00920BE5">
        <w:rPr>
          <w:noProof/>
          <w:color w:val="000000" w:themeColor="text1"/>
          <w:sz w:val="22"/>
          <w:szCs w:val="22"/>
        </w:rPr>
        <w:t>,</w:t>
      </w:r>
      <w:r w:rsidR="00211100" w:rsidRPr="00F71599">
        <w:rPr>
          <w:noProof/>
          <w:color w:val="000000" w:themeColor="text1"/>
          <w:sz w:val="22"/>
          <w:szCs w:val="22"/>
        </w:rPr>
        <w:t xml:space="preserve"> ул. </w:t>
      </w:r>
      <w:r w:rsidR="00601145">
        <w:rPr>
          <w:noProof/>
          <w:color w:val="000000" w:themeColor="text1"/>
          <w:sz w:val="22"/>
          <w:szCs w:val="22"/>
        </w:rPr>
        <w:t>Каш</w:t>
      </w:r>
      <w:bookmarkStart w:id="12" w:name="_GoBack"/>
      <w:bookmarkEnd w:id="12"/>
      <w:r w:rsidR="00E216B4">
        <w:rPr>
          <w:noProof/>
          <w:color w:val="000000" w:themeColor="text1"/>
          <w:sz w:val="22"/>
          <w:szCs w:val="22"/>
        </w:rPr>
        <w:t>тановая</w:t>
      </w:r>
      <w:r w:rsidR="00211100" w:rsidRPr="00F71599">
        <w:rPr>
          <w:noProof/>
          <w:color w:val="000000" w:themeColor="text1"/>
          <w:sz w:val="22"/>
          <w:szCs w:val="22"/>
        </w:rPr>
        <w:t xml:space="preserve">, земельный участок № </w:t>
      </w:r>
      <w:r w:rsidR="00E216B4">
        <w:rPr>
          <w:noProof/>
          <w:color w:val="000000" w:themeColor="text1"/>
          <w:sz w:val="22"/>
          <w:szCs w:val="22"/>
        </w:rPr>
        <w:t>15</w:t>
      </w:r>
      <w:r w:rsidR="00920BE5">
        <w:rPr>
          <w:noProof/>
          <w:color w:val="000000" w:themeColor="text1"/>
          <w:sz w:val="22"/>
          <w:szCs w:val="22"/>
        </w:rPr>
        <w:t>;</w:t>
      </w:r>
    </w:p>
    <w:p w:rsidR="003F4EB5" w:rsidRPr="00F71599" w:rsidRDefault="003F4EB5" w:rsidP="003F4EB5">
      <w:pPr>
        <w:jc w:val="both"/>
        <w:rPr>
          <w:b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Кадастровый номер:</w:t>
      </w:r>
      <w:r w:rsidRPr="00F71599">
        <w:rPr>
          <w:color w:val="000000" w:themeColor="text1"/>
        </w:rPr>
        <w:t xml:space="preserve"> </w:t>
      </w:r>
      <w:r w:rsidR="003B5C94">
        <w:rPr>
          <w:noProof/>
          <w:color w:val="000000" w:themeColor="text1"/>
          <w:sz w:val="22"/>
          <w:szCs w:val="22"/>
        </w:rPr>
        <w:t>31:0</w:t>
      </w:r>
      <w:r w:rsidR="00E216B4">
        <w:rPr>
          <w:noProof/>
          <w:color w:val="000000" w:themeColor="text1"/>
          <w:sz w:val="22"/>
          <w:szCs w:val="22"/>
        </w:rPr>
        <w:t>3</w:t>
      </w:r>
      <w:r w:rsidR="000E0390" w:rsidRPr="00F71599">
        <w:rPr>
          <w:noProof/>
          <w:color w:val="000000" w:themeColor="text1"/>
          <w:sz w:val="22"/>
          <w:szCs w:val="22"/>
        </w:rPr>
        <w:t>:</w:t>
      </w:r>
      <w:r w:rsidR="00E216B4">
        <w:rPr>
          <w:noProof/>
          <w:color w:val="000000" w:themeColor="text1"/>
          <w:sz w:val="22"/>
          <w:szCs w:val="22"/>
        </w:rPr>
        <w:t>2009001</w:t>
      </w:r>
      <w:r w:rsidR="000E0390" w:rsidRPr="00F71599">
        <w:rPr>
          <w:noProof/>
          <w:color w:val="000000" w:themeColor="text1"/>
          <w:sz w:val="22"/>
          <w:szCs w:val="22"/>
        </w:rPr>
        <w:t>:</w:t>
      </w:r>
      <w:r w:rsidR="00E216B4">
        <w:rPr>
          <w:noProof/>
          <w:color w:val="000000" w:themeColor="text1"/>
          <w:sz w:val="22"/>
          <w:szCs w:val="22"/>
        </w:rPr>
        <w:t>504</w:t>
      </w:r>
      <w:r w:rsidRPr="00F71599">
        <w:rPr>
          <w:color w:val="000000" w:themeColor="text1"/>
          <w:sz w:val="20"/>
          <w:szCs w:val="20"/>
        </w:rPr>
        <w:t>;</w:t>
      </w:r>
    </w:p>
    <w:p w:rsidR="003F4EB5" w:rsidRPr="00F71599" w:rsidRDefault="003F4EB5" w:rsidP="003F4EB5">
      <w:pPr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Площадь</w:t>
      </w:r>
      <w:r w:rsidR="00D31EA3" w:rsidRPr="00820A0A">
        <w:rPr>
          <w:color w:val="000000" w:themeColor="text1"/>
          <w:sz w:val="22"/>
          <w:szCs w:val="22"/>
        </w:rPr>
        <w:t xml:space="preserve"> </w:t>
      </w:r>
      <w:r w:rsidR="00E216B4">
        <w:rPr>
          <w:color w:val="000000" w:themeColor="text1"/>
          <w:sz w:val="22"/>
          <w:szCs w:val="22"/>
        </w:rPr>
        <w:t>2468</w:t>
      </w:r>
      <w:r w:rsidRPr="00F71599">
        <w:rPr>
          <w:color w:val="000000" w:themeColor="text1"/>
          <w:sz w:val="22"/>
          <w:szCs w:val="22"/>
        </w:rPr>
        <w:t xml:space="preserve"> кв.м;</w:t>
      </w:r>
    </w:p>
    <w:p w:rsidR="000B132A" w:rsidRPr="00F71599" w:rsidRDefault="000B132A" w:rsidP="000B132A">
      <w:pPr>
        <w:jc w:val="both"/>
        <w:rPr>
          <w:bCs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 xml:space="preserve">Категория земель: </w:t>
      </w:r>
      <w:r w:rsidRPr="00F71599">
        <w:rPr>
          <w:bCs/>
          <w:color w:val="000000" w:themeColor="text1"/>
          <w:sz w:val="22"/>
          <w:szCs w:val="22"/>
        </w:rPr>
        <w:t>земли населенных пунктов;</w:t>
      </w:r>
    </w:p>
    <w:p w:rsidR="000B132A" w:rsidRDefault="000B132A" w:rsidP="000B132A">
      <w:pPr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Разрешенное использование:</w:t>
      </w:r>
      <w:r w:rsidR="00F079EE" w:rsidRPr="00F71599">
        <w:rPr>
          <w:color w:val="000000" w:themeColor="text1"/>
          <w:sz w:val="22"/>
          <w:szCs w:val="22"/>
        </w:rPr>
        <w:t xml:space="preserve"> </w:t>
      </w:r>
      <w:r w:rsidR="00E216B4">
        <w:rPr>
          <w:color w:val="000000" w:themeColor="text1"/>
          <w:sz w:val="22"/>
          <w:szCs w:val="22"/>
        </w:rPr>
        <w:t>для индивидуального жилищного строительства</w:t>
      </w:r>
      <w:r w:rsidR="009759BA" w:rsidRPr="00F71599">
        <w:rPr>
          <w:color w:val="000000" w:themeColor="text1"/>
          <w:sz w:val="22"/>
          <w:szCs w:val="22"/>
        </w:rPr>
        <w:t xml:space="preserve"> </w:t>
      </w:r>
      <w:r w:rsidR="00602949" w:rsidRPr="00F71599">
        <w:rPr>
          <w:color w:val="000000" w:themeColor="text1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</w:t>
      </w:r>
      <w:r w:rsidRPr="00F71599">
        <w:rPr>
          <w:color w:val="000000" w:themeColor="text1"/>
          <w:sz w:val="22"/>
          <w:szCs w:val="22"/>
        </w:rPr>
        <w:t>;</w:t>
      </w:r>
    </w:p>
    <w:p w:rsidR="00BB13D8" w:rsidRPr="00F71599" w:rsidRDefault="00BB13D8" w:rsidP="000B132A">
      <w:pPr>
        <w:jc w:val="both"/>
        <w:rPr>
          <w:color w:val="000000" w:themeColor="text1"/>
          <w:sz w:val="22"/>
          <w:szCs w:val="22"/>
        </w:rPr>
      </w:pPr>
      <w:r w:rsidRPr="00BB13D8">
        <w:rPr>
          <w:color w:val="000000" w:themeColor="text1"/>
          <w:sz w:val="22"/>
          <w:szCs w:val="22"/>
        </w:rPr>
        <w:t>Права на земельный участок:</w:t>
      </w:r>
      <w:r>
        <w:rPr>
          <w:color w:val="000000" w:themeColor="text1"/>
          <w:sz w:val="22"/>
          <w:szCs w:val="22"/>
        </w:rPr>
        <w:t xml:space="preserve"> земельный участок, государственная собственность на который не разграничена;  </w:t>
      </w:r>
    </w:p>
    <w:p w:rsidR="004E0B7A" w:rsidRPr="00F71599" w:rsidRDefault="004E0B7A" w:rsidP="00D31EA3">
      <w:pPr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 xml:space="preserve">Наличие обременений/ограничений: </w:t>
      </w:r>
      <w:r w:rsidR="00A37839">
        <w:rPr>
          <w:color w:val="000000" w:themeColor="text1"/>
          <w:sz w:val="22"/>
          <w:szCs w:val="22"/>
        </w:rPr>
        <w:t>з</w:t>
      </w:r>
      <w:r w:rsidR="00A37839" w:rsidRPr="00A37839">
        <w:rPr>
          <w:color w:val="000000" w:themeColor="text1"/>
          <w:sz w:val="22"/>
          <w:szCs w:val="22"/>
        </w:rPr>
        <w:t>она с особыми условиями использования территории</w:t>
      </w:r>
      <w:r w:rsidR="00A37839">
        <w:rPr>
          <w:color w:val="000000" w:themeColor="text1"/>
          <w:sz w:val="22"/>
          <w:szCs w:val="22"/>
        </w:rPr>
        <w:t xml:space="preserve"> - о</w:t>
      </w:r>
      <w:r w:rsidR="00A37839" w:rsidRPr="00A37839">
        <w:rPr>
          <w:color w:val="000000" w:themeColor="text1"/>
          <w:sz w:val="22"/>
          <w:szCs w:val="22"/>
        </w:rPr>
        <w:t>хранная зона ВЛ-0,4 кВ №3 КТП №4-02 ПС Скородное</w:t>
      </w:r>
      <w:r w:rsidR="00A37839">
        <w:rPr>
          <w:color w:val="000000" w:themeColor="text1"/>
          <w:sz w:val="22"/>
          <w:szCs w:val="22"/>
        </w:rPr>
        <w:t xml:space="preserve">, реестровый номер </w:t>
      </w:r>
      <w:r w:rsidR="00A37839" w:rsidRPr="00A37839">
        <w:rPr>
          <w:color w:val="000000" w:themeColor="text1"/>
          <w:sz w:val="22"/>
          <w:szCs w:val="22"/>
        </w:rPr>
        <w:t>31:03-6.300</w:t>
      </w:r>
      <w:r w:rsidR="00450FF5" w:rsidRPr="00F71599">
        <w:rPr>
          <w:color w:val="000000" w:themeColor="text1"/>
          <w:sz w:val="22"/>
          <w:szCs w:val="22"/>
        </w:rPr>
        <w:t>.</w:t>
      </w:r>
    </w:p>
    <w:p w:rsidR="009234C1" w:rsidRPr="00221E5A" w:rsidRDefault="009234C1" w:rsidP="009234C1">
      <w:pPr>
        <w:ind w:firstLine="360"/>
        <w:jc w:val="both"/>
        <w:rPr>
          <w:bCs/>
          <w:sz w:val="22"/>
          <w:szCs w:val="22"/>
        </w:rPr>
      </w:pPr>
      <w:r w:rsidRPr="00221E5A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221E5A">
        <w:rPr>
          <w:bCs/>
          <w:sz w:val="22"/>
          <w:szCs w:val="22"/>
        </w:rPr>
        <w:t xml:space="preserve"> </w:t>
      </w:r>
    </w:p>
    <w:p w:rsidR="009234C1" w:rsidRPr="00AF258A" w:rsidRDefault="009234C1" w:rsidP="009234C1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F258A">
        <w:rPr>
          <w:bCs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 w:rsidR="002E58FB">
        <w:rPr>
          <w:bCs/>
          <w:sz w:val="22"/>
          <w:szCs w:val="22"/>
        </w:rPr>
        <w:t>03.03</w:t>
      </w:r>
      <w:r>
        <w:rPr>
          <w:bCs/>
          <w:sz w:val="22"/>
          <w:szCs w:val="22"/>
        </w:rPr>
        <w:t>.2022</w:t>
      </w:r>
      <w:r w:rsidRPr="00AF258A">
        <w:rPr>
          <w:bCs/>
          <w:sz w:val="22"/>
          <w:szCs w:val="22"/>
        </w:rPr>
        <w:t xml:space="preserve"> г. исх. № </w:t>
      </w:r>
      <w:r w:rsidR="002E58FB">
        <w:rPr>
          <w:bCs/>
          <w:sz w:val="22"/>
          <w:szCs w:val="22"/>
        </w:rPr>
        <w:t>АБ-31/529</w:t>
      </w:r>
      <w:r>
        <w:rPr>
          <w:bCs/>
          <w:sz w:val="22"/>
          <w:szCs w:val="22"/>
        </w:rPr>
        <w:t xml:space="preserve"> </w:t>
      </w:r>
      <w:r w:rsidRPr="00AF258A">
        <w:rPr>
          <w:bCs/>
          <w:sz w:val="22"/>
          <w:szCs w:val="22"/>
        </w:rPr>
        <w:t xml:space="preserve">(письмо приложено к аукционной документации);  </w:t>
      </w:r>
    </w:p>
    <w:p w:rsidR="009234C1" w:rsidRDefault="009234C1" w:rsidP="009234C1">
      <w:pPr>
        <w:pStyle w:val="afe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</w:rPr>
      </w:pPr>
      <w:r w:rsidRPr="00AF258A">
        <w:rPr>
          <w:rFonts w:ascii="Times New Roman" w:eastAsia="Times New Roman" w:hAnsi="Times New Roman" w:cs="Times New Roman"/>
          <w:bCs/>
        </w:rPr>
        <w:t xml:space="preserve">Технические условия подключения к сетям водоснабжения и водоотведения выданы          </w:t>
      </w:r>
      <w:r w:rsidR="002E58FB">
        <w:rPr>
          <w:rFonts w:ascii="Times New Roman" w:eastAsia="Times New Roman" w:hAnsi="Times New Roman" w:cs="Times New Roman"/>
          <w:bCs/>
        </w:rPr>
        <w:t xml:space="preserve">                            МУП</w:t>
      </w:r>
      <w:r w:rsidRPr="00AF258A">
        <w:rPr>
          <w:rFonts w:ascii="Times New Roman" w:eastAsia="Times New Roman" w:hAnsi="Times New Roman" w:cs="Times New Roman"/>
          <w:bCs/>
        </w:rPr>
        <w:t xml:space="preserve"> Губкинского городского округа «Губкин Сервис» от </w:t>
      </w:r>
      <w:r w:rsidR="002E58FB">
        <w:rPr>
          <w:rFonts w:ascii="Times New Roman" w:eastAsia="Times New Roman" w:hAnsi="Times New Roman" w:cs="Times New Roman"/>
          <w:bCs/>
        </w:rPr>
        <w:t>01.03.</w:t>
      </w:r>
      <w:r w:rsidRPr="00083E97">
        <w:rPr>
          <w:rFonts w:ascii="Times New Roman" w:eastAsia="Times New Roman" w:hAnsi="Times New Roman" w:cs="Times New Roman"/>
          <w:bCs/>
        </w:rPr>
        <w:t>202</w:t>
      </w:r>
      <w:r>
        <w:rPr>
          <w:rFonts w:ascii="Times New Roman" w:eastAsia="Times New Roman" w:hAnsi="Times New Roman" w:cs="Times New Roman"/>
          <w:bCs/>
        </w:rPr>
        <w:t>2</w:t>
      </w:r>
      <w:r w:rsidRPr="00083E97">
        <w:rPr>
          <w:rFonts w:ascii="Times New Roman" w:eastAsia="Times New Roman" w:hAnsi="Times New Roman" w:cs="Times New Roman"/>
          <w:bCs/>
        </w:rPr>
        <w:t xml:space="preserve"> г. исх. № </w:t>
      </w:r>
      <w:r w:rsidR="002E58FB">
        <w:rPr>
          <w:rFonts w:ascii="Times New Roman" w:eastAsia="Times New Roman" w:hAnsi="Times New Roman" w:cs="Times New Roman"/>
          <w:bCs/>
        </w:rPr>
        <w:t>262</w:t>
      </w:r>
      <w:r w:rsidRPr="00083E97">
        <w:rPr>
          <w:rFonts w:ascii="Times New Roman" w:eastAsia="Times New Roman" w:hAnsi="Times New Roman" w:cs="Times New Roman"/>
          <w:bCs/>
        </w:rPr>
        <w:t xml:space="preserve"> (письмо</w:t>
      </w:r>
      <w:r w:rsidRPr="00AF258A">
        <w:rPr>
          <w:rFonts w:ascii="Times New Roman" w:eastAsia="Times New Roman" w:hAnsi="Times New Roman" w:cs="Times New Roman"/>
          <w:bCs/>
        </w:rPr>
        <w:t xml:space="preserve"> прило</w:t>
      </w:r>
      <w:r>
        <w:rPr>
          <w:rFonts w:ascii="Times New Roman" w:eastAsia="Times New Roman" w:hAnsi="Times New Roman" w:cs="Times New Roman"/>
          <w:bCs/>
        </w:rPr>
        <w:t>жено к аукционной документации).</w:t>
      </w:r>
    </w:p>
    <w:p w:rsidR="009234C1" w:rsidRPr="00FB2CCB" w:rsidRDefault="009234C1" w:rsidP="009234C1">
      <w:pPr>
        <w:suppressAutoHyphens w:val="0"/>
        <w:ind w:firstLine="360"/>
        <w:jc w:val="both"/>
        <w:rPr>
          <w:bCs/>
          <w:sz w:val="22"/>
          <w:szCs w:val="22"/>
        </w:rPr>
      </w:pPr>
      <w:r w:rsidRPr="00FB2CCB">
        <w:rPr>
          <w:b/>
          <w:sz w:val="22"/>
          <w:szCs w:val="22"/>
        </w:rPr>
        <w:t>Допустимые параметры разрешенного строительства</w:t>
      </w:r>
      <w:r w:rsidRPr="00FB2CCB">
        <w:rPr>
          <w:b/>
          <w:bCs/>
          <w:sz w:val="22"/>
          <w:szCs w:val="22"/>
        </w:rPr>
        <w:t xml:space="preserve"> выданы управлением архитектуры и градостроительной политики, письмо от </w:t>
      </w:r>
      <w:r w:rsidR="00A37839">
        <w:rPr>
          <w:b/>
          <w:bCs/>
          <w:sz w:val="22"/>
          <w:szCs w:val="22"/>
        </w:rPr>
        <w:t>28.02.2022</w:t>
      </w:r>
      <w:r w:rsidRPr="00FB2CCB">
        <w:rPr>
          <w:b/>
          <w:bCs/>
          <w:sz w:val="22"/>
          <w:szCs w:val="22"/>
        </w:rPr>
        <w:t xml:space="preserve"> г. № 43-2-2/</w:t>
      </w:r>
      <w:r w:rsidR="00A37839">
        <w:rPr>
          <w:b/>
          <w:bCs/>
          <w:sz w:val="22"/>
          <w:szCs w:val="22"/>
        </w:rPr>
        <w:t>37-220</w:t>
      </w:r>
      <w:r w:rsidRPr="00FB2CCB">
        <w:rPr>
          <w:b/>
          <w:bCs/>
          <w:sz w:val="22"/>
          <w:szCs w:val="22"/>
        </w:rPr>
        <w:t xml:space="preserve"> (письмо приложено к аукционной документации).</w:t>
      </w:r>
    </w:p>
    <w:p w:rsidR="004E0B7A" w:rsidRPr="00390307" w:rsidRDefault="004E0B7A" w:rsidP="004E0B7A">
      <w:pPr>
        <w:jc w:val="both"/>
        <w:rPr>
          <w:b/>
          <w:color w:val="FF0000"/>
          <w:sz w:val="10"/>
          <w:szCs w:val="10"/>
        </w:rPr>
      </w:pPr>
    </w:p>
    <w:p w:rsidR="009109AC" w:rsidRPr="00F71599" w:rsidRDefault="009109AC" w:rsidP="009109AC">
      <w:pPr>
        <w:jc w:val="both"/>
        <w:rPr>
          <w:b/>
          <w:color w:val="000000" w:themeColor="text1"/>
          <w:sz w:val="10"/>
          <w:szCs w:val="10"/>
        </w:rPr>
      </w:pPr>
    </w:p>
    <w:p w:rsidR="00357070" w:rsidRPr="00FB2CCB" w:rsidRDefault="00357070" w:rsidP="00357070">
      <w:pPr>
        <w:ind w:right="2"/>
        <w:jc w:val="both"/>
        <w:rPr>
          <w:b/>
          <w:sz w:val="22"/>
          <w:szCs w:val="22"/>
        </w:rPr>
      </w:pPr>
      <w:r w:rsidRPr="00FB2CCB">
        <w:rPr>
          <w:b/>
          <w:sz w:val="22"/>
          <w:szCs w:val="22"/>
        </w:rPr>
        <w:t xml:space="preserve">Начальная цена предмета аукциона </w:t>
      </w:r>
      <w:r w:rsidRPr="00FB2CCB">
        <w:rPr>
          <w:sz w:val="22"/>
          <w:szCs w:val="22"/>
        </w:rPr>
        <w:t xml:space="preserve">– размер ежегодной арендной платы за земельный участок:                         </w:t>
      </w:r>
      <w:r w:rsidR="00FB2CCB" w:rsidRPr="00FB2CCB">
        <w:rPr>
          <w:b/>
          <w:sz w:val="22"/>
          <w:szCs w:val="22"/>
        </w:rPr>
        <w:t>6 195,00</w:t>
      </w:r>
      <w:r w:rsidR="006776DA" w:rsidRPr="00FB2CCB">
        <w:rPr>
          <w:b/>
          <w:sz w:val="22"/>
          <w:szCs w:val="22"/>
        </w:rPr>
        <w:t xml:space="preserve"> </w:t>
      </w:r>
      <w:r w:rsidR="00F71599" w:rsidRPr="00FB2CCB">
        <w:rPr>
          <w:b/>
          <w:sz w:val="22"/>
          <w:szCs w:val="22"/>
        </w:rPr>
        <w:t xml:space="preserve">руб. </w:t>
      </w:r>
      <w:r w:rsidR="006776DA" w:rsidRPr="00FB2CCB">
        <w:rPr>
          <w:b/>
          <w:sz w:val="22"/>
          <w:szCs w:val="22"/>
        </w:rPr>
        <w:t>(</w:t>
      </w:r>
      <w:r w:rsidR="00FB2CCB" w:rsidRPr="00FB2CCB">
        <w:rPr>
          <w:b/>
          <w:sz w:val="22"/>
          <w:szCs w:val="22"/>
        </w:rPr>
        <w:t>шесть тысяч сто девяносто пять</w:t>
      </w:r>
      <w:r w:rsidR="00590719" w:rsidRPr="00FB2CCB">
        <w:rPr>
          <w:b/>
          <w:sz w:val="22"/>
          <w:szCs w:val="22"/>
        </w:rPr>
        <w:t xml:space="preserve"> рублей</w:t>
      </w:r>
      <w:r w:rsidR="006776DA" w:rsidRPr="00FB2CCB">
        <w:rPr>
          <w:b/>
          <w:sz w:val="22"/>
          <w:szCs w:val="22"/>
        </w:rPr>
        <w:t xml:space="preserve"> </w:t>
      </w:r>
      <w:r w:rsidR="000E0390" w:rsidRPr="00FB2CCB">
        <w:rPr>
          <w:b/>
          <w:sz w:val="22"/>
          <w:szCs w:val="22"/>
        </w:rPr>
        <w:t>0</w:t>
      </w:r>
      <w:r w:rsidR="006776DA" w:rsidRPr="00FB2CCB">
        <w:rPr>
          <w:b/>
          <w:sz w:val="22"/>
          <w:szCs w:val="22"/>
        </w:rPr>
        <w:t>0 копеек</w:t>
      </w:r>
      <w:r w:rsidR="00F71599" w:rsidRPr="00FB2CCB">
        <w:rPr>
          <w:b/>
          <w:sz w:val="22"/>
          <w:szCs w:val="22"/>
        </w:rPr>
        <w:t>)</w:t>
      </w:r>
      <w:r w:rsidRPr="00FB2CCB">
        <w:rPr>
          <w:b/>
          <w:sz w:val="22"/>
          <w:szCs w:val="22"/>
        </w:rPr>
        <w:t>,</w:t>
      </w:r>
      <w:r w:rsidRPr="00FB2CCB">
        <w:rPr>
          <w:sz w:val="22"/>
          <w:szCs w:val="22"/>
        </w:rPr>
        <w:t xml:space="preserve"> НДС не облагается.</w:t>
      </w:r>
    </w:p>
    <w:p w:rsidR="00357070" w:rsidRPr="00FB2CCB" w:rsidRDefault="00357070" w:rsidP="00357070">
      <w:pPr>
        <w:jc w:val="both"/>
        <w:rPr>
          <w:b/>
          <w:sz w:val="10"/>
          <w:szCs w:val="10"/>
        </w:rPr>
      </w:pPr>
    </w:p>
    <w:p w:rsidR="00357070" w:rsidRPr="00FB2CCB" w:rsidRDefault="00357070" w:rsidP="00357070">
      <w:pPr>
        <w:jc w:val="both"/>
        <w:rPr>
          <w:b/>
          <w:bCs/>
          <w:sz w:val="22"/>
          <w:szCs w:val="22"/>
        </w:rPr>
      </w:pPr>
      <w:r w:rsidRPr="00FB2CCB">
        <w:rPr>
          <w:b/>
          <w:sz w:val="22"/>
          <w:szCs w:val="22"/>
        </w:rPr>
        <w:t>«Шаг аукциона»</w:t>
      </w:r>
      <w:r w:rsidRPr="00FB2CCB">
        <w:rPr>
          <w:sz w:val="22"/>
          <w:szCs w:val="22"/>
        </w:rPr>
        <w:t xml:space="preserve"> (3% от начальной цены предмета аукциона): </w:t>
      </w:r>
      <w:r w:rsidR="00FB2CCB" w:rsidRPr="00FB2CCB">
        <w:rPr>
          <w:b/>
          <w:bCs/>
          <w:sz w:val="22"/>
          <w:szCs w:val="22"/>
        </w:rPr>
        <w:t>185,85</w:t>
      </w:r>
      <w:r w:rsidRPr="00FB2CCB">
        <w:rPr>
          <w:b/>
          <w:bCs/>
          <w:sz w:val="22"/>
          <w:szCs w:val="22"/>
        </w:rPr>
        <w:t xml:space="preserve"> </w:t>
      </w:r>
      <w:r w:rsidR="00450FF5" w:rsidRPr="00FB2CCB">
        <w:rPr>
          <w:b/>
          <w:bCs/>
          <w:sz w:val="22"/>
          <w:szCs w:val="22"/>
        </w:rPr>
        <w:t xml:space="preserve">руб. </w:t>
      </w:r>
      <w:r w:rsidRPr="00FB2CCB">
        <w:rPr>
          <w:b/>
          <w:bCs/>
          <w:sz w:val="22"/>
          <w:szCs w:val="22"/>
        </w:rPr>
        <w:t>(</w:t>
      </w:r>
      <w:r w:rsidR="00FB2CCB" w:rsidRPr="00FB2CCB">
        <w:rPr>
          <w:b/>
          <w:bCs/>
          <w:sz w:val="22"/>
          <w:szCs w:val="22"/>
        </w:rPr>
        <w:t>сто восемьдесят пять</w:t>
      </w:r>
      <w:r w:rsidR="00225FB2" w:rsidRPr="00FB2CCB">
        <w:rPr>
          <w:b/>
          <w:bCs/>
          <w:sz w:val="22"/>
          <w:szCs w:val="22"/>
        </w:rPr>
        <w:t xml:space="preserve"> рубл</w:t>
      </w:r>
      <w:r w:rsidR="00FB2CCB" w:rsidRPr="00FB2CCB">
        <w:rPr>
          <w:b/>
          <w:bCs/>
          <w:sz w:val="22"/>
          <w:szCs w:val="22"/>
        </w:rPr>
        <w:t>ей</w:t>
      </w:r>
      <w:r w:rsidR="00225FB2" w:rsidRPr="00FB2CCB">
        <w:rPr>
          <w:b/>
          <w:bCs/>
          <w:sz w:val="22"/>
          <w:szCs w:val="22"/>
        </w:rPr>
        <w:t xml:space="preserve"> </w:t>
      </w:r>
      <w:r w:rsidR="00FB2CCB" w:rsidRPr="00FB2CCB">
        <w:rPr>
          <w:b/>
          <w:bCs/>
          <w:sz w:val="22"/>
          <w:szCs w:val="22"/>
        </w:rPr>
        <w:t>85</w:t>
      </w:r>
      <w:r w:rsidR="004D5A1C" w:rsidRPr="00FB2CCB">
        <w:rPr>
          <w:b/>
          <w:bCs/>
          <w:sz w:val="22"/>
          <w:szCs w:val="22"/>
        </w:rPr>
        <w:t xml:space="preserve"> </w:t>
      </w:r>
      <w:r w:rsidRPr="00FB2CCB">
        <w:rPr>
          <w:b/>
          <w:bCs/>
          <w:sz w:val="22"/>
          <w:szCs w:val="22"/>
        </w:rPr>
        <w:t>копеек</w:t>
      </w:r>
      <w:r w:rsidR="00450FF5" w:rsidRPr="00FB2CCB">
        <w:rPr>
          <w:b/>
          <w:bCs/>
          <w:sz w:val="22"/>
          <w:szCs w:val="22"/>
        </w:rPr>
        <w:t>)</w:t>
      </w:r>
      <w:r w:rsidRPr="00FB2CCB">
        <w:rPr>
          <w:b/>
          <w:bCs/>
          <w:sz w:val="22"/>
          <w:szCs w:val="22"/>
        </w:rPr>
        <w:t>.</w:t>
      </w:r>
    </w:p>
    <w:p w:rsidR="00357070" w:rsidRPr="00FB2CCB" w:rsidRDefault="00357070" w:rsidP="00357070">
      <w:pPr>
        <w:ind w:right="2"/>
        <w:jc w:val="both"/>
        <w:rPr>
          <w:b/>
          <w:bCs/>
          <w:sz w:val="22"/>
          <w:szCs w:val="22"/>
        </w:rPr>
      </w:pPr>
      <w:r w:rsidRPr="00FB2CCB">
        <w:rPr>
          <w:b/>
          <w:sz w:val="22"/>
          <w:szCs w:val="22"/>
        </w:rPr>
        <w:lastRenderedPageBreak/>
        <w:t xml:space="preserve">Размер задатка </w:t>
      </w:r>
      <w:r w:rsidRPr="00FB2CCB">
        <w:rPr>
          <w:sz w:val="22"/>
          <w:szCs w:val="22"/>
        </w:rPr>
        <w:t xml:space="preserve">для участия в аукционе по Лоту (20 % от начальной цены предмета аукциона):                         </w:t>
      </w:r>
      <w:r w:rsidR="00FB2CCB" w:rsidRPr="00FB2CCB">
        <w:rPr>
          <w:b/>
          <w:bCs/>
          <w:sz w:val="22"/>
          <w:szCs w:val="22"/>
        </w:rPr>
        <w:t>1239</w:t>
      </w:r>
      <w:r w:rsidRPr="00FB2CCB">
        <w:rPr>
          <w:b/>
          <w:bCs/>
          <w:sz w:val="22"/>
          <w:szCs w:val="22"/>
        </w:rPr>
        <w:t xml:space="preserve"> </w:t>
      </w:r>
      <w:r w:rsidR="00450FF5" w:rsidRPr="00FB2CCB">
        <w:rPr>
          <w:b/>
          <w:bCs/>
          <w:sz w:val="22"/>
          <w:szCs w:val="22"/>
        </w:rPr>
        <w:t xml:space="preserve">руб. </w:t>
      </w:r>
      <w:r w:rsidRPr="00FB2CCB">
        <w:rPr>
          <w:b/>
          <w:bCs/>
          <w:sz w:val="22"/>
          <w:szCs w:val="22"/>
        </w:rPr>
        <w:t>(</w:t>
      </w:r>
      <w:r w:rsidR="00FB2CCB" w:rsidRPr="00FB2CCB">
        <w:rPr>
          <w:b/>
          <w:bCs/>
          <w:sz w:val="22"/>
          <w:szCs w:val="22"/>
        </w:rPr>
        <w:t>одна тысяча двести тридцать девять</w:t>
      </w:r>
      <w:r w:rsidRPr="00FB2CCB">
        <w:rPr>
          <w:b/>
          <w:bCs/>
          <w:sz w:val="22"/>
          <w:szCs w:val="22"/>
        </w:rPr>
        <w:t xml:space="preserve"> рубл</w:t>
      </w:r>
      <w:r w:rsidR="00A7153E" w:rsidRPr="00FB2CCB">
        <w:rPr>
          <w:b/>
          <w:bCs/>
          <w:sz w:val="22"/>
          <w:szCs w:val="22"/>
        </w:rPr>
        <w:t>ей</w:t>
      </w:r>
      <w:r w:rsidR="00450FF5" w:rsidRPr="00FB2CCB">
        <w:rPr>
          <w:b/>
          <w:bCs/>
          <w:sz w:val="22"/>
          <w:szCs w:val="22"/>
        </w:rPr>
        <w:t>)</w:t>
      </w:r>
      <w:r w:rsidRPr="00FB2CCB">
        <w:rPr>
          <w:b/>
          <w:sz w:val="22"/>
          <w:szCs w:val="22"/>
        </w:rPr>
        <w:t xml:space="preserve">, </w:t>
      </w:r>
      <w:r w:rsidRPr="00FB2CCB">
        <w:rPr>
          <w:bCs/>
          <w:sz w:val="22"/>
          <w:szCs w:val="22"/>
        </w:rPr>
        <w:t>НДС не облагается</w:t>
      </w:r>
      <w:r w:rsidRPr="00FB2CCB">
        <w:rPr>
          <w:sz w:val="22"/>
          <w:szCs w:val="22"/>
        </w:rPr>
        <w:t>.</w:t>
      </w:r>
    </w:p>
    <w:p w:rsidR="000B132A" w:rsidRPr="00FB2CCB" w:rsidRDefault="000B132A" w:rsidP="000B132A">
      <w:pPr>
        <w:jc w:val="both"/>
        <w:rPr>
          <w:sz w:val="10"/>
          <w:szCs w:val="10"/>
        </w:rPr>
      </w:pPr>
    </w:p>
    <w:p w:rsidR="000B132A" w:rsidRPr="00FB2CCB" w:rsidRDefault="000B132A" w:rsidP="000B132A">
      <w:pPr>
        <w:jc w:val="both"/>
        <w:rPr>
          <w:b/>
          <w:bCs/>
          <w:sz w:val="22"/>
          <w:szCs w:val="22"/>
        </w:rPr>
      </w:pPr>
      <w:r w:rsidRPr="00FB2CCB">
        <w:rPr>
          <w:sz w:val="22"/>
          <w:szCs w:val="22"/>
        </w:rPr>
        <w:t>Заявители обеспечивают поступление задатков в срок не позднее:</w:t>
      </w:r>
      <w:r w:rsidR="00F079EE" w:rsidRPr="00FB2CCB">
        <w:rPr>
          <w:sz w:val="22"/>
          <w:szCs w:val="22"/>
        </w:rPr>
        <w:t xml:space="preserve"> </w:t>
      </w:r>
      <w:r w:rsidR="00FB2CCB" w:rsidRPr="00FB2CCB">
        <w:rPr>
          <w:b/>
          <w:bCs/>
          <w:sz w:val="22"/>
          <w:szCs w:val="22"/>
        </w:rPr>
        <w:t>19</w:t>
      </w:r>
      <w:r w:rsidR="00450FF5" w:rsidRPr="00FB2CCB">
        <w:rPr>
          <w:b/>
          <w:bCs/>
          <w:sz w:val="22"/>
          <w:szCs w:val="22"/>
        </w:rPr>
        <w:t>.0</w:t>
      </w:r>
      <w:r w:rsidR="00FB2CCB" w:rsidRPr="00FB2CCB">
        <w:rPr>
          <w:b/>
          <w:bCs/>
          <w:sz w:val="22"/>
          <w:szCs w:val="22"/>
        </w:rPr>
        <w:t>7</w:t>
      </w:r>
      <w:r w:rsidR="0049771C" w:rsidRPr="00FB2CCB">
        <w:rPr>
          <w:b/>
          <w:bCs/>
          <w:sz w:val="22"/>
          <w:szCs w:val="22"/>
        </w:rPr>
        <w:t>.2022</w:t>
      </w:r>
      <w:r w:rsidR="00B165D0" w:rsidRPr="00FB2CCB">
        <w:rPr>
          <w:b/>
          <w:bCs/>
          <w:sz w:val="22"/>
          <w:szCs w:val="22"/>
        </w:rPr>
        <w:t xml:space="preserve"> </w:t>
      </w:r>
      <w:r w:rsidR="00A67B45" w:rsidRPr="00FB2CCB">
        <w:rPr>
          <w:b/>
          <w:bCs/>
          <w:sz w:val="22"/>
          <w:szCs w:val="22"/>
        </w:rPr>
        <w:t>г.</w:t>
      </w:r>
    </w:p>
    <w:p w:rsidR="00D32D33" w:rsidRPr="00FB2CCB" w:rsidRDefault="00D32D33" w:rsidP="000B132A">
      <w:pPr>
        <w:jc w:val="both"/>
        <w:rPr>
          <w:b/>
          <w:bCs/>
          <w:sz w:val="16"/>
          <w:szCs w:val="16"/>
        </w:rPr>
      </w:pPr>
    </w:p>
    <w:p w:rsidR="00D32D33" w:rsidRPr="00F71599" w:rsidRDefault="00D32D33" w:rsidP="00D32D33">
      <w:pPr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>Срок аренды</w:t>
      </w:r>
      <w:r w:rsidRPr="00F71599">
        <w:rPr>
          <w:color w:val="000000" w:themeColor="text1"/>
          <w:sz w:val="22"/>
          <w:szCs w:val="22"/>
        </w:rPr>
        <w:t>:</w:t>
      </w:r>
      <w:r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390307">
        <w:rPr>
          <w:b/>
          <w:bCs/>
          <w:color w:val="000000" w:themeColor="text1"/>
          <w:sz w:val="22"/>
          <w:szCs w:val="22"/>
        </w:rPr>
        <w:t>20</w:t>
      </w:r>
      <w:r w:rsidR="0013552D" w:rsidRPr="00F71599">
        <w:rPr>
          <w:b/>
          <w:bCs/>
          <w:color w:val="000000" w:themeColor="text1"/>
          <w:sz w:val="22"/>
          <w:szCs w:val="22"/>
        </w:rPr>
        <w:t xml:space="preserve"> (</w:t>
      </w:r>
      <w:r w:rsidR="00390307">
        <w:rPr>
          <w:b/>
          <w:bCs/>
          <w:color w:val="000000" w:themeColor="text1"/>
          <w:sz w:val="22"/>
          <w:szCs w:val="22"/>
        </w:rPr>
        <w:t>двадцать</w:t>
      </w:r>
      <w:r w:rsidR="0013552D" w:rsidRPr="00F71599">
        <w:rPr>
          <w:b/>
          <w:bCs/>
          <w:color w:val="000000" w:themeColor="text1"/>
          <w:sz w:val="22"/>
          <w:szCs w:val="22"/>
        </w:rPr>
        <w:t xml:space="preserve">) </w:t>
      </w:r>
      <w:r w:rsidR="00390307">
        <w:rPr>
          <w:b/>
          <w:bCs/>
          <w:color w:val="000000" w:themeColor="text1"/>
          <w:sz w:val="22"/>
          <w:szCs w:val="22"/>
        </w:rPr>
        <w:t>лет</w:t>
      </w:r>
      <w:r w:rsidR="00590719">
        <w:rPr>
          <w:b/>
          <w:bCs/>
          <w:color w:val="000000" w:themeColor="text1"/>
          <w:sz w:val="22"/>
          <w:szCs w:val="22"/>
        </w:rPr>
        <w:t>.</w:t>
      </w:r>
    </w:p>
    <w:p w:rsidR="000B132A" w:rsidRPr="00F71599" w:rsidRDefault="000B132A" w:rsidP="000B132A">
      <w:pPr>
        <w:jc w:val="both"/>
        <w:rPr>
          <w:color w:val="000000" w:themeColor="text1"/>
          <w:sz w:val="10"/>
          <w:szCs w:val="10"/>
        </w:rPr>
      </w:pPr>
    </w:p>
    <w:p w:rsidR="00D4450A" w:rsidRPr="00F71599" w:rsidRDefault="00D4450A" w:rsidP="000D6597">
      <w:pPr>
        <w:pStyle w:val="2"/>
        <w:numPr>
          <w:ilvl w:val="0"/>
          <w:numId w:val="6"/>
        </w:numPr>
        <w:tabs>
          <w:tab w:val="clear" w:pos="4755"/>
          <w:tab w:val="num" w:pos="0"/>
          <w:tab w:val="left" w:pos="284"/>
        </w:tabs>
        <w:ind w:left="0" w:firstLine="426"/>
        <w:jc w:val="both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13" w:name="_Toc419895216"/>
      <w:r w:rsidRPr="00F71599"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Место, сроки приема Заявок, определения</w:t>
      </w:r>
      <w:r w:rsidRPr="00F71599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 xml:space="preserve"> Участников и проведения аукциона</w:t>
      </w:r>
      <w:bookmarkEnd w:id="13"/>
    </w:p>
    <w:p w:rsidR="00D4450A" w:rsidRPr="00F71599" w:rsidRDefault="00D4450A" w:rsidP="00D4450A">
      <w:pPr>
        <w:tabs>
          <w:tab w:val="num" w:pos="0"/>
        </w:tabs>
        <w:spacing w:line="120" w:lineRule="auto"/>
        <w:jc w:val="both"/>
        <w:rPr>
          <w:b/>
          <w:bCs/>
          <w:color w:val="000000" w:themeColor="text1"/>
          <w:sz w:val="22"/>
          <w:szCs w:val="22"/>
        </w:rPr>
      </w:pPr>
      <w:bookmarkStart w:id="14" w:name="__RefHeading__29_520497706"/>
      <w:bookmarkStart w:id="15" w:name="__RefHeading__44_1698952488"/>
      <w:bookmarkStart w:id="16" w:name="__RefHeading__31_520497706"/>
      <w:bookmarkStart w:id="17" w:name="__RefHeading__46_1698952488"/>
      <w:bookmarkEnd w:id="14"/>
      <w:bookmarkEnd w:id="15"/>
      <w:bookmarkEnd w:id="16"/>
      <w:bookmarkEnd w:id="17"/>
    </w:p>
    <w:p w:rsidR="00D4450A" w:rsidRPr="00F71599" w:rsidRDefault="00D4450A" w:rsidP="002E2188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b/>
          <w:color w:val="000000" w:themeColor="text1"/>
          <w:sz w:val="22"/>
          <w:szCs w:val="22"/>
        </w:rPr>
      </w:pPr>
      <w:bookmarkStart w:id="18" w:name="OLE_LINK9"/>
      <w:bookmarkStart w:id="19" w:name="OLE_LINK7"/>
      <w:bookmarkStart w:id="20" w:name="OLE_LINK4"/>
      <w:r w:rsidRPr="00F71599">
        <w:rPr>
          <w:b/>
          <w:bCs/>
          <w:color w:val="000000" w:themeColor="text1"/>
          <w:sz w:val="22"/>
          <w:szCs w:val="22"/>
        </w:rPr>
        <w:t>Место приема Заявок:</w:t>
      </w:r>
      <w:r w:rsidR="00F079EE"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83379F" w:rsidRPr="00F71599">
        <w:rPr>
          <w:color w:val="000000" w:themeColor="text1"/>
          <w:sz w:val="22"/>
          <w:szCs w:val="22"/>
        </w:rPr>
        <w:t>309189, Белгородская область, г. Губкин, ул. Мира, 16, каб. 201</w:t>
      </w:r>
      <w:r w:rsidRPr="00F71599">
        <w:rPr>
          <w:color w:val="000000" w:themeColor="text1"/>
          <w:sz w:val="22"/>
          <w:szCs w:val="22"/>
        </w:rPr>
        <w:t>.</w:t>
      </w:r>
    </w:p>
    <w:p w:rsidR="00D4450A" w:rsidRPr="00F71599" w:rsidRDefault="00D4450A" w:rsidP="00D4450A">
      <w:pPr>
        <w:tabs>
          <w:tab w:val="num" w:pos="426"/>
        </w:tabs>
        <w:ind w:left="1134"/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 xml:space="preserve">Прием Заявок осуществляется в рабочие дни: </w:t>
      </w:r>
    </w:p>
    <w:p w:rsidR="00D4450A" w:rsidRPr="00F71599" w:rsidRDefault="00D4450A" w:rsidP="00D4450A">
      <w:pPr>
        <w:tabs>
          <w:tab w:val="num" w:pos="426"/>
        </w:tabs>
        <w:ind w:left="1134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понедельник - пятница с 09 час. 00 мин. до 1</w:t>
      </w:r>
      <w:r w:rsidR="0083379F" w:rsidRPr="00F71599">
        <w:rPr>
          <w:color w:val="000000" w:themeColor="text1"/>
          <w:sz w:val="22"/>
          <w:szCs w:val="22"/>
        </w:rPr>
        <w:t>8</w:t>
      </w:r>
      <w:r w:rsidRPr="00F71599">
        <w:rPr>
          <w:color w:val="000000" w:themeColor="text1"/>
          <w:sz w:val="22"/>
          <w:szCs w:val="22"/>
        </w:rPr>
        <w:t xml:space="preserve"> час. 00 мин.</w:t>
      </w:r>
      <w:r w:rsidRPr="00F71599">
        <w:rPr>
          <w:color w:val="000000" w:themeColor="text1"/>
          <w:sz w:val="22"/>
          <w:szCs w:val="22"/>
          <w:vertAlign w:val="superscript"/>
        </w:rPr>
        <w:t>:</w:t>
      </w:r>
    </w:p>
    <w:p w:rsidR="00D4450A" w:rsidRPr="00F71599" w:rsidRDefault="00D4450A" w:rsidP="00D4450A">
      <w:pPr>
        <w:tabs>
          <w:tab w:val="num" w:pos="426"/>
        </w:tabs>
        <w:ind w:left="1134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предпраздничные дни с 09 час. 00 мин. до 1</w:t>
      </w:r>
      <w:r w:rsidR="0083379F" w:rsidRPr="00F71599">
        <w:rPr>
          <w:color w:val="000000" w:themeColor="text1"/>
          <w:sz w:val="22"/>
          <w:szCs w:val="22"/>
        </w:rPr>
        <w:t>7</w:t>
      </w:r>
      <w:r w:rsidRPr="00F71599">
        <w:rPr>
          <w:color w:val="000000" w:themeColor="text1"/>
          <w:sz w:val="22"/>
          <w:szCs w:val="22"/>
        </w:rPr>
        <w:t xml:space="preserve"> час. 00 мин.;</w:t>
      </w:r>
    </w:p>
    <w:p w:rsidR="00D4450A" w:rsidRPr="00F71599" w:rsidRDefault="00D4450A" w:rsidP="00D4450A">
      <w:pPr>
        <w:tabs>
          <w:tab w:val="num" w:pos="426"/>
          <w:tab w:val="left" w:pos="851"/>
        </w:tabs>
        <w:autoSpaceDE w:val="0"/>
        <w:ind w:left="1134"/>
        <w:jc w:val="both"/>
        <w:rPr>
          <w:b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перерыв с 1</w:t>
      </w:r>
      <w:r w:rsidR="0083379F" w:rsidRPr="00F71599">
        <w:rPr>
          <w:color w:val="000000" w:themeColor="text1"/>
          <w:sz w:val="22"/>
          <w:szCs w:val="22"/>
        </w:rPr>
        <w:t>3</w:t>
      </w:r>
      <w:r w:rsidRPr="00F71599">
        <w:rPr>
          <w:color w:val="000000" w:themeColor="text1"/>
          <w:sz w:val="22"/>
          <w:szCs w:val="22"/>
        </w:rPr>
        <w:t xml:space="preserve"> часов 00 минут до 1</w:t>
      </w:r>
      <w:r w:rsidR="0083379F" w:rsidRPr="00F71599">
        <w:rPr>
          <w:color w:val="000000" w:themeColor="text1"/>
          <w:sz w:val="22"/>
          <w:szCs w:val="22"/>
        </w:rPr>
        <w:t>4</w:t>
      </w:r>
      <w:r w:rsidRPr="00F71599">
        <w:rPr>
          <w:color w:val="000000" w:themeColor="text1"/>
          <w:sz w:val="22"/>
          <w:szCs w:val="22"/>
        </w:rPr>
        <w:t xml:space="preserve"> час. 00 мин.</w:t>
      </w:r>
    </w:p>
    <w:p w:rsidR="00D4450A" w:rsidRPr="00F71599" w:rsidRDefault="00D4450A" w:rsidP="00D4450A">
      <w:pPr>
        <w:tabs>
          <w:tab w:val="num" w:pos="0"/>
          <w:tab w:val="left" w:pos="540"/>
        </w:tabs>
        <w:autoSpaceDE w:val="0"/>
        <w:ind w:firstLine="426"/>
        <w:jc w:val="both"/>
        <w:rPr>
          <w:b/>
          <w:color w:val="000000" w:themeColor="text1"/>
          <w:sz w:val="10"/>
          <w:szCs w:val="10"/>
        </w:rPr>
      </w:pPr>
    </w:p>
    <w:bookmarkEnd w:id="18"/>
    <w:bookmarkEnd w:id="19"/>
    <w:bookmarkEnd w:id="20"/>
    <w:p w:rsidR="00EC3395" w:rsidRPr="00F71599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>Дата начала приема Заявок</w:t>
      </w:r>
      <w:r w:rsidRPr="00F71599">
        <w:rPr>
          <w:color w:val="000000" w:themeColor="text1"/>
          <w:sz w:val="22"/>
          <w:szCs w:val="22"/>
        </w:rPr>
        <w:t xml:space="preserve">: </w:t>
      </w:r>
      <w:r w:rsidR="00FB2CCB">
        <w:rPr>
          <w:b/>
          <w:bCs/>
          <w:color w:val="000000" w:themeColor="text1"/>
          <w:sz w:val="22"/>
          <w:szCs w:val="22"/>
        </w:rPr>
        <w:t>24.06</w:t>
      </w:r>
      <w:r w:rsidR="0049771C" w:rsidRPr="00F71599">
        <w:rPr>
          <w:b/>
          <w:bCs/>
          <w:color w:val="000000" w:themeColor="text1"/>
          <w:sz w:val="22"/>
          <w:szCs w:val="22"/>
        </w:rPr>
        <w:t>.2022</w:t>
      </w:r>
      <w:r w:rsidR="00427724"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F71599">
        <w:rPr>
          <w:b/>
          <w:bCs/>
          <w:color w:val="000000" w:themeColor="text1"/>
          <w:sz w:val="22"/>
          <w:szCs w:val="22"/>
        </w:rPr>
        <w:t>г</w:t>
      </w:r>
      <w:r w:rsidRPr="00F71599">
        <w:rPr>
          <w:b/>
          <w:bCs/>
          <w:color w:val="000000" w:themeColor="text1"/>
          <w:sz w:val="22"/>
          <w:szCs w:val="22"/>
        </w:rPr>
        <w:t>.</w:t>
      </w:r>
    </w:p>
    <w:p w:rsidR="00EC3395" w:rsidRPr="00F71599" w:rsidRDefault="00EC3395" w:rsidP="00EC3395">
      <w:pPr>
        <w:tabs>
          <w:tab w:val="num" w:pos="0"/>
        </w:tabs>
        <w:rPr>
          <w:b/>
          <w:bCs/>
          <w:color w:val="000000" w:themeColor="text1"/>
          <w:sz w:val="10"/>
          <w:szCs w:val="10"/>
        </w:rPr>
      </w:pPr>
    </w:p>
    <w:p w:rsidR="00EC3395" w:rsidRPr="00D9778B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F71599">
        <w:rPr>
          <w:b/>
          <w:bCs/>
          <w:color w:val="000000" w:themeColor="text1"/>
          <w:sz w:val="22"/>
          <w:szCs w:val="22"/>
        </w:rPr>
        <w:t xml:space="preserve">Дата окончания приема Заявок: </w:t>
      </w:r>
      <w:r w:rsidR="00FB2CCB">
        <w:rPr>
          <w:b/>
          <w:bCs/>
          <w:color w:val="000000" w:themeColor="text1"/>
          <w:sz w:val="22"/>
          <w:szCs w:val="22"/>
        </w:rPr>
        <w:t>19</w:t>
      </w:r>
      <w:r w:rsidR="0049771C" w:rsidRPr="00D9778B">
        <w:rPr>
          <w:b/>
          <w:bCs/>
          <w:sz w:val="22"/>
          <w:szCs w:val="22"/>
        </w:rPr>
        <w:t>.</w:t>
      </w:r>
      <w:r w:rsidR="00FB2CCB">
        <w:rPr>
          <w:b/>
          <w:bCs/>
          <w:sz w:val="22"/>
          <w:szCs w:val="22"/>
        </w:rPr>
        <w:t>07</w:t>
      </w:r>
      <w:r w:rsidR="0049771C" w:rsidRPr="00D9778B">
        <w:rPr>
          <w:b/>
          <w:bCs/>
          <w:sz w:val="22"/>
          <w:szCs w:val="22"/>
        </w:rPr>
        <w:t>.2022</w:t>
      </w:r>
      <w:r w:rsidR="00427724" w:rsidRPr="00D9778B">
        <w:rPr>
          <w:b/>
          <w:bCs/>
          <w:sz w:val="22"/>
          <w:szCs w:val="22"/>
        </w:rPr>
        <w:t xml:space="preserve"> </w:t>
      </w:r>
      <w:r w:rsidR="00D72ACD" w:rsidRPr="00D9778B">
        <w:rPr>
          <w:b/>
          <w:bCs/>
          <w:sz w:val="22"/>
          <w:szCs w:val="22"/>
        </w:rPr>
        <w:t>г</w:t>
      </w:r>
      <w:r w:rsidRPr="00D9778B">
        <w:rPr>
          <w:b/>
          <w:bCs/>
          <w:sz w:val="22"/>
          <w:szCs w:val="22"/>
        </w:rPr>
        <w:t>.</w:t>
      </w:r>
    </w:p>
    <w:p w:rsidR="00EC3395" w:rsidRPr="00F71599" w:rsidRDefault="00EC3395" w:rsidP="00EC3395">
      <w:pPr>
        <w:tabs>
          <w:tab w:val="num" w:pos="0"/>
          <w:tab w:val="left" w:pos="540"/>
          <w:tab w:val="left" w:pos="851"/>
        </w:tabs>
        <w:autoSpaceDE w:val="0"/>
        <w:ind w:firstLine="426"/>
        <w:jc w:val="both"/>
        <w:rPr>
          <w:color w:val="000000" w:themeColor="text1"/>
          <w:sz w:val="10"/>
          <w:szCs w:val="10"/>
        </w:rPr>
      </w:pPr>
    </w:p>
    <w:p w:rsidR="00EC3395" w:rsidRPr="00D9778B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b/>
          <w:bCs/>
          <w:sz w:val="16"/>
          <w:szCs w:val="16"/>
        </w:rPr>
      </w:pPr>
      <w:r w:rsidRPr="00F71599">
        <w:rPr>
          <w:b/>
          <w:bCs/>
          <w:color w:val="000000" w:themeColor="text1"/>
          <w:sz w:val="22"/>
          <w:szCs w:val="22"/>
        </w:rPr>
        <w:t xml:space="preserve">Место, дата и время начала рассмотрения Заявок: </w:t>
      </w:r>
      <w:r w:rsidR="005037F5" w:rsidRPr="00F71599">
        <w:rPr>
          <w:color w:val="000000" w:themeColor="text1"/>
          <w:sz w:val="22"/>
          <w:szCs w:val="22"/>
        </w:rPr>
        <w:t>Белгородская область, г</w:t>
      </w:r>
      <w:r w:rsidR="002D42B6">
        <w:rPr>
          <w:color w:val="000000" w:themeColor="text1"/>
          <w:sz w:val="22"/>
          <w:szCs w:val="22"/>
        </w:rPr>
        <w:t>. Губкин, ул. Мира, 16, каб. 217</w:t>
      </w:r>
      <w:r w:rsidRPr="00F71599">
        <w:rPr>
          <w:color w:val="000000" w:themeColor="text1"/>
          <w:sz w:val="22"/>
          <w:szCs w:val="22"/>
        </w:rPr>
        <w:t xml:space="preserve">, </w:t>
      </w:r>
      <w:r w:rsidR="00080CC0">
        <w:rPr>
          <w:b/>
          <w:sz w:val="22"/>
          <w:szCs w:val="22"/>
        </w:rPr>
        <w:t>2</w:t>
      </w:r>
      <w:r w:rsidR="00FB2CCB">
        <w:rPr>
          <w:b/>
          <w:sz w:val="22"/>
          <w:szCs w:val="22"/>
        </w:rPr>
        <w:t>0</w:t>
      </w:r>
      <w:r w:rsidR="00040B79" w:rsidRPr="00D9778B">
        <w:rPr>
          <w:b/>
          <w:sz w:val="22"/>
          <w:szCs w:val="22"/>
        </w:rPr>
        <w:t>.0</w:t>
      </w:r>
      <w:r w:rsidR="00FB2CCB">
        <w:rPr>
          <w:b/>
          <w:sz w:val="22"/>
          <w:szCs w:val="22"/>
        </w:rPr>
        <w:t>7</w:t>
      </w:r>
      <w:r w:rsidR="00427724" w:rsidRPr="00D9778B">
        <w:rPr>
          <w:b/>
          <w:sz w:val="22"/>
          <w:szCs w:val="22"/>
        </w:rPr>
        <w:t>.202</w:t>
      </w:r>
      <w:r w:rsidR="0049771C" w:rsidRPr="00D9778B">
        <w:rPr>
          <w:b/>
          <w:sz w:val="22"/>
          <w:szCs w:val="22"/>
        </w:rPr>
        <w:t>2</w:t>
      </w:r>
      <w:r w:rsidR="00D72ACD" w:rsidRPr="00D9778B">
        <w:rPr>
          <w:b/>
          <w:sz w:val="22"/>
          <w:szCs w:val="22"/>
        </w:rPr>
        <w:t>г.</w:t>
      </w:r>
      <w:r w:rsidRPr="00D9778B">
        <w:rPr>
          <w:b/>
          <w:sz w:val="22"/>
          <w:szCs w:val="22"/>
        </w:rPr>
        <w:t xml:space="preserve"> в 1</w:t>
      </w:r>
      <w:r w:rsidR="007335C4" w:rsidRPr="00D9778B">
        <w:rPr>
          <w:b/>
          <w:sz w:val="22"/>
          <w:szCs w:val="22"/>
        </w:rPr>
        <w:t>2</w:t>
      </w:r>
      <w:r w:rsidRPr="00D9778B">
        <w:rPr>
          <w:b/>
          <w:sz w:val="22"/>
          <w:szCs w:val="22"/>
        </w:rPr>
        <w:t xml:space="preserve"> час.00 мин.</w:t>
      </w:r>
    </w:p>
    <w:p w:rsidR="00EC3395" w:rsidRPr="00F71599" w:rsidRDefault="00EC3395" w:rsidP="00EC3395">
      <w:pPr>
        <w:tabs>
          <w:tab w:val="num" w:pos="0"/>
          <w:tab w:val="left" w:pos="540"/>
          <w:tab w:val="left" w:pos="851"/>
        </w:tabs>
        <w:autoSpaceDE w:val="0"/>
        <w:ind w:firstLine="426"/>
        <w:jc w:val="both"/>
        <w:rPr>
          <w:b/>
          <w:bCs/>
          <w:color w:val="000000" w:themeColor="text1"/>
          <w:sz w:val="10"/>
          <w:szCs w:val="10"/>
        </w:rPr>
      </w:pPr>
    </w:p>
    <w:p w:rsidR="00EC3395" w:rsidRPr="00F71599" w:rsidRDefault="00EC3395" w:rsidP="00EC3395">
      <w:pPr>
        <w:numPr>
          <w:ilvl w:val="1"/>
          <w:numId w:val="6"/>
        </w:numPr>
        <w:tabs>
          <w:tab w:val="left" w:pos="0"/>
          <w:tab w:val="num" w:pos="851"/>
        </w:tabs>
        <w:autoSpaceDE w:val="0"/>
        <w:ind w:left="0" w:firstLine="426"/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bCs/>
          <w:color w:val="000000" w:themeColor="text1"/>
          <w:sz w:val="22"/>
          <w:szCs w:val="22"/>
        </w:rPr>
        <w:t xml:space="preserve">Место проведения аукциона: </w:t>
      </w:r>
      <w:r w:rsidR="005037F5" w:rsidRPr="00F71599">
        <w:rPr>
          <w:color w:val="000000" w:themeColor="text1"/>
          <w:sz w:val="22"/>
          <w:szCs w:val="22"/>
        </w:rPr>
        <w:t xml:space="preserve">Белгородская область, г. Губкин, ул. Мира, 16, </w:t>
      </w:r>
      <w:r w:rsidR="002D42B6">
        <w:rPr>
          <w:color w:val="000000" w:themeColor="text1"/>
          <w:sz w:val="22"/>
          <w:szCs w:val="22"/>
        </w:rPr>
        <w:t>каб. 217</w:t>
      </w:r>
      <w:r w:rsidRPr="00F71599">
        <w:rPr>
          <w:color w:val="000000" w:themeColor="text1"/>
          <w:sz w:val="22"/>
          <w:szCs w:val="22"/>
        </w:rPr>
        <w:t>.</w:t>
      </w:r>
    </w:p>
    <w:p w:rsidR="00EC3395" w:rsidRPr="00F71599" w:rsidRDefault="00EC3395" w:rsidP="00EC3395">
      <w:pPr>
        <w:tabs>
          <w:tab w:val="left" w:pos="0"/>
        </w:tabs>
        <w:autoSpaceDE w:val="0"/>
        <w:ind w:left="426"/>
        <w:jc w:val="both"/>
        <w:rPr>
          <w:bCs/>
          <w:color w:val="000000" w:themeColor="text1"/>
          <w:sz w:val="10"/>
          <w:szCs w:val="10"/>
        </w:rPr>
      </w:pPr>
    </w:p>
    <w:p w:rsidR="00EC3395" w:rsidRPr="00F71599" w:rsidRDefault="00A7153E" w:rsidP="00A7153E">
      <w:pPr>
        <w:tabs>
          <w:tab w:val="num" w:pos="4755"/>
        </w:tabs>
        <w:autoSpaceDE w:val="0"/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bCs/>
          <w:color w:val="000000" w:themeColor="text1"/>
          <w:sz w:val="22"/>
          <w:szCs w:val="22"/>
        </w:rPr>
        <w:t xml:space="preserve">        3.6. </w:t>
      </w:r>
      <w:r w:rsidR="00EC3395" w:rsidRPr="00F71599">
        <w:rPr>
          <w:b/>
          <w:bCs/>
          <w:color w:val="000000" w:themeColor="text1"/>
          <w:sz w:val="22"/>
          <w:szCs w:val="22"/>
        </w:rPr>
        <w:t xml:space="preserve">Дата и время начала аукциона: </w:t>
      </w:r>
      <w:r w:rsidR="00E6323F">
        <w:rPr>
          <w:b/>
          <w:bCs/>
          <w:sz w:val="22"/>
          <w:szCs w:val="22"/>
        </w:rPr>
        <w:t>25</w:t>
      </w:r>
      <w:r w:rsidR="00291565" w:rsidRPr="00D9778B">
        <w:rPr>
          <w:b/>
          <w:bCs/>
          <w:sz w:val="22"/>
          <w:szCs w:val="22"/>
        </w:rPr>
        <w:t>.0</w:t>
      </w:r>
      <w:r w:rsidR="00ED6948" w:rsidRPr="00D9778B">
        <w:rPr>
          <w:b/>
          <w:bCs/>
          <w:sz w:val="22"/>
          <w:szCs w:val="22"/>
        </w:rPr>
        <w:t>7</w:t>
      </w:r>
      <w:r w:rsidR="0049771C" w:rsidRPr="00D9778B">
        <w:rPr>
          <w:b/>
          <w:bCs/>
          <w:sz w:val="22"/>
          <w:szCs w:val="22"/>
        </w:rPr>
        <w:t>.2022</w:t>
      </w:r>
      <w:r w:rsidR="00B165D0" w:rsidRPr="00D9778B">
        <w:rPr>
          <w:b/>
          <w:bCs/>
          <w:sz w:val="22"/>
          <w:szCs w:val="22"/>
        </w:rPr>
        <w:t xml:space="preserve"> </w:t>
      </w:r>
      <w:r w:rsidR="00D72ACD" w:rsidRPr="00F71599">
        <w:rPr>
          <w:b/>
          <w:bCs/>
          <w:color w:val="000000" w:themeColor="text1"/>
          <w:sz w:val="22"/>
          <w:szCs w:val="22"/>
        </w:rPr>
        <w:t>г.</w:t>
      </w:r>
      <w:r w:rsidR="00EC3395" w:rsidRPr="00F71599">
        <w:rPr>
          <w:b/>
          <w:bCs/>
          <w:color w:val="000000" w:themeColor="text1"/>
          <w:sz w:val="22"/>
          <w:szCs w:val="22"/>
        </w:rPr>
        <w:t xml:space="preserve"> в 1</w:t>
      </w:r>
      <w:r w:rsidR="005037F5" w:rsidRPr="00F71599">
        <w:rPr>
          <w:b/>
          <w:bCs/>
          <w:color w:val="000000" w:themeColor="text1"/>
          <w:sz w:val="22"/>
          <w:szCs w:val="22"/>
        </w:rPr>
        <w:t>5</w:t>
      </w:r>
      <w:r w:rsidR="00EC3395" w:rsidRPr="00F71599">
        <w:rPr>
          <w:b/>
          <w:bCs/>
          <w:color w:val="000000" w:themeColor="text1"/>
          <w:sz w:val="22"/>
          <w:szCs w:val="22"/>
        </w:rPr>
        <w:t xml:space="preserve"> час.</w:t>
      </w:r>
      <w:r w:rsidR="007335C4" w:rsidRPr="00F71599">
        <w:rPr>
          <w:b/>
          <w:bCs/>
          <w:color w:val="000000" w:themeColor="text1"/>
          <w:sz w:val="22"/>
          <w:szCs w:val="22"/>
        </w:rPr>
        <w:t>0</w:t>
      </w:r>
      <w:r w:rsidR="00EC3395" w:rsidRPr="00F71599">
        <w:rPr>
          <w:b/>
          <w:bCs/>
          <w:color w:val="000000" w:themeColor="text1"/>
          <w:sz w:val="22"/>
          <w:szCs w:val="22"/>
        </w:rPr>
        <w:t>0 мин.</w:t>
      </w:r>
    </w:p>
    <w:p w:rsidR="00D4450A" w:rsidRPr="00F71599" w:rsidRDefault="00D4450A" w:rsidP="00D4450A">
      <w:pPr>
        <w:tabs>
          <w:tab w:val="num" w:pos="0"/>
        </w:tabs>
        <w:autoSpaceDE w:val="0"/>
        <w:spacing w:line="120" w:lineRule="auto"/>
        <w:jc w:val="both"/>
        <w:rPr>
          <w:color w:val="000000" w:themeColor="text1"/>
          <w:sz w:val="22"/>
          <w:szCs w:val="22"/>
        </w:rPr>
      </w:pPr>
    </w:p>
    <w:p w:rsidR="00D4450A" w:rsidRPr="00F71599" w:rsidRDefault="00D4450A" w:rsidP="00741DAA">
      <w:pPr>
        <w:pStyle w:val="2"/>
        <w:numPr>
          <w:ilvl w:val="0"/>
          <w:numId w:val="6"/>
        </w:numPr>
        <w:tabs>
          <w:tab w:val="clear" w:pos="4755"/>
        </w:tabs>
        <w:spacing w:before="0" w:after="0"/>
        <w:ind w:left="0" w:firstLine="426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bookmarkStart w:id="21" w:name="_Toc419295274"/>
      <w:bookmarkStart w:id="22" w:name="_Toc419895217"/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Порядок</w:t>
      </w:r>
      <w:r w:rsidR="00F079EE"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публикации Извещения</w:t>
      </w:r>
      <w:r w:rsidR="00F079EE"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 проведении аукциона и</w:t>
      </w:r>
      <w:r w:rsidR="00F079EE"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осмотра Объекта</w:t>
      </w:r>
      <w:bookmarkEnd w:id="21"/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аукциона</w:t>
      </w:r>
      <w:bookmarkEnd w:id="22"/>
    </w:p>
    <w:p w:rsidR="00D4450A" w:rsidRPr="00F71599" w:rsidRDefault="00D4450A" w:rsidP="00D4450A">
      <w:pPr>
        <w:spacing w:line="120" w:lineRule="auto"/>
        <w:rPr>
          <w:color w:val="000000" w:themeColor="text1"/>
        </w:rPr>
      </w:pPr>
    </w:p>
    <w:p w:rsidR="00D4450A" w:rsidRPr="00F71599" w:rsidRDefault="00D4450A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 w:themeColor="text1"/>
          <w:sz w:val="22"/>
          <w:szCs w:val="22"/>
        </w:rPr>
      </w:pPr>
      <w:r w:rsidRPr="00F71599">
        <w:rPr>
          <w:bCs/>
          <w:color w:val="000000" w:themeColor="text1"/>
          <w:sz w:val="22"/>
          <w:szCs w:val="22"/>
        </w:rPr>
        <w:t>Извещение о проведении аукциона</w:t>
      </w:r>
      <w:r w:rsidR="00F079EE" w:rsidRPr="00F71599">
        <w:rPr>
          <w:bCs/>
          <w:color w:val="000000" w:themeColor="text1"/>
          <w:sz w:val="22"/>
          <w:szCs w:val="22"/>
        </w:rPr>
        <w:t xml:space="preserve"> </w:t>
      </w:r>
      <w:r w:rsidRPr="00F71599">
        <w:rPr>
          <w:color w:val="000000" w:themeColor="text1"/>
          <w:sz w:val="22"/>
          <w:szCs w:val="22"/>
        </w:rPr>
        <w:t>размещается</w:t>
      </w:r>
      <w:r w:rsidR="00F079EE" w:rsidRPr="00F71599">
        <w:rPr>
          <w:color w:val="000000" w:themeColor="text1"/>
          <w:sz w:val="22"/>
          <w:szCs w:val="22"/>
        </w:rPr>
        <w:t xml:space="preserve"> </w:t>
      </w:r>
      <w:r w:rsidRPr="00F71599">
        <w:rPr>
          <w:color w:val="000000" w:themeColor="text1"/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9" w:history="1">
        <w:r w:rsidRPr="00F71599">
          <w:rPr>
            <w:rStyle w:val="a3"/>
            <w:color w:val="000000" w:themeColor="text1"/>
            <w:sz w:val="22"/>
            <w:szCs w:val="22"/>
          </w:rPr>
          <w:t>www.torgi.gov.ru</w:t>
        </w:r>
      </w:hyperlink>
      <w:r w:rsidR="00F079EE" w:rsidRPr="00F71599">
        <w:rPr>
          <w:color w:val="000000" w:themeColor="text1"/>
        </w:rPr>
        <w:t xml:space="preserve"> </w:t>
      </w:r>
      <w:r w:rsidRPr="00F71599">
        <w:rPr>
          <w:color w:val="000000" w:themeColor="text1"/>
          <w:sz w:val="22"/>
          <w:szCs w:val="22"/>
        </w:rPr>
        <w:t>(далее - официальный сайт). Дополнительно информация</w:t>
      </w:r>
      <w:r w:rsidRPr="00F71599">
        <w:rPr>
          <w:bCs/>
          <w:color w:val="000000" w:themeColor="text1"/>
          <w:sz w:val="22"/>
          <w:szCs w:val="22"/>
        </w:rPr>
        <w:t xml:space="preserve"> об аукционе размещается: </w:t>
      </w:r>
    </w:p>
    <w:p w:rsidR="005037F5" w:rsidRPr="006B3D26" w:rsidRDefault="00D4450A" w:rsidP="005037F5">
      <w:pPr>
        <w:ind w:firstLine="426"/>
        <w:jc w:val="both"/>
        <w:rPr>
          <w:lang w:eastAsia="ru-RU"/>
        </w:rPr>
      </w:pPr>
      <w:r w:rsidRPr="006B3D26">
        <w:rPr>
          <w:bCs/>
          <w:sz w:val="22"/>
          <w:szCs w:val="22"/>
        </w:rPr>
        <w:t xml:space="preserve">- на официальном сайте </w:t>
      </w:r>
      <w:r w:rsidRPr="006B3D26">
        <w:rPr>
          <w:noProof/>
          <w:sz w:val="22"/>
          <w:szCs w:val="22"/>
        </w:rPr>
        <w:t>Администрации</w:t>
      </w:r>
      <w:r w:rsidR="00F079EE" w:rsidRPr="006B3D26">
        <w:rPr>
          <w:noProof/>
          <w:sz w:val="22"/>
          <w:szCs w:val="22"/>
        </w:rPr>
        <w:t xml:space="preserve"> </w:t>
      </w:r>
      <w:r w:rsidR="005037F5" w:rsidRPr="006B3D26">
        <w:rPr>
          <w:noProof/>
          <w:sz w:val="22"/>
          <w:szCs w:val="22"/>
        </w:rPr>
        <w:t xml:space="preserve">Губкинского </w:t>
      </w:r>
      <w:r w:rsidR="006B107F" w:rsidRPr="006B3D26">
        <w:rPr>
          <w:sz w:val="22"/>
          <w:szCs w:val="22"/>
        </w:rPr>
        <w:t xml:space="preserve">городского </w:t>
      </w:r>
      <w:r w:rsidRPr="006B3D26">
        <w:rPr>
          <w:sz w:val="22"/>
          <w:szCs w:val="22"/>
          <w:u w:val="single"/>
          <w:lang w:eastAsia="ru-RU"/>
        </w:rPr>
        <w:t>www.</w:t>
      </w:r>
      <w:r w:rsidR="005037F5" w:rsidRPr="006B3D26">
        <w:rPr>
          <w:lang w:eastAsia="ru-RU"/>
        </w:rPr>
        <w:t xml:space="preserve"> </w:t>
      </w:r>
      <w:hyperlink r:id="rId10" w:history="1">
        <w:r w:rsidR="005037F5" w:rsidRPr="006B3D26">
          <w:rPr>
            <w:lang w:val="en-US" w:eastAsia="ru-RU"/>
          </w:rPr>
          <w:t>gubkinadm</w:t>
        </w:r>
        <w:r w:rsidR="005037F5" w:rsidRPr="006B3D26">
          <w:rPr>
            <w:lang w:eastAsia="ru-RU"/>
          </w:rPr>
          <w:t>.</w:t>
        </w:r>
        <w:r w:rsidR="005037F5" w:rsidRPr="006B3D26">
          <w:rPr>
            <w:lang w:val="en-US" w:eastAsia="ru-RU"/>
          </w:rPr>
          <w:t>ru</w:t>
        </w:r>
      </w:hyperlink>
      <w:r w:rsidR="00E15336" w:rsidRPr="006B3D26">
        <w:rPr>
          <w:lang w:eastAsia="ru-RU"/>
        </w:rPr>
        <w:t>;</w:t>
      </w:r>
    </w:p>
    <w:p w:rsidR="009B3616" w:rsidRPr="006B3D26" w:rsidRDefault="009B3616" w:rsidP="00B43BFB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- в газете </w:t>
      </w:r>
      <w:r w:rsidRPr="006B3D26">
        <w:rPr>
          <w:noProof/>
          <w:sz w:val="22"/>
          <w:szCs w:val="22"/>
        </w:rPr>
        <w:t>«</w:t>
      </w:r>
      <w:r w:rsidR="00E15336" w:rsidRPr="006B3D26">
        <w:rPr>
          <w:noProof/>
          <w:sz w:val="22"/>
          <w:szCs w:val="22"/>
        </w:rPr>
        <w:t>Муниципальный Вестник</w:t>
      </w:r>
      <w:r w:rsidRPr="006B3D26">
        <w:rPr>
          <w:noProof/>
          <w:sz w:val="22"/>
          <w:szCs w:val="22"/>
        </w:rPr>
        <w:t>».</w:t>
      </w:r>
    </w:p>
    <w:p w:rsidR="00D4450A" w:rsidRPr="006B3D26" w:rsidRDefault="00D4450A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Осмотр Объекта (лота) аукциона, производится без взимания платы и обеспечивается</w:t>
      </w:r>
      <w:r w:rsidR="00B43BFB" w:rsidRPr="006B3D26">
        <w:rPr>
          <w:sz w:val="22"/>
          <w:szCs w:val="22"/>
        </w:rPr>
        <w:t xml:space="preserve"> Комитетом </w:t>
      </w:r>
      <w:r w:rsidR="00E15336" w:rsidRPr="006B3D26">
        <w:rPr>
          <w:sz w:val="22"/>
          <w:szCs w:val="22"/>
        </w:rPr>
        <w:t xml:space="preserve">по управлению муниципальной собственностью </w:t>
      </w:r>
      <w:r w:rsidR="00B43BFB" w:rsidRPr="006B3D26">
        <w:rPr>
          <w:sz w:val="22"/>
          <w:szCs w:val="22"/>
        </w:rPr>
        <w:t>администрации</w:t>
      </w:r>
      <w:r w:rsidR="00E15336" w:rsidRPr="006B3D26">
        <w:rPr>
          <w:sz w:val="22"/>
          <w:szCs w:val="22"/>
        </w:rPr>
        <w:t xml:space="preserve"> Губкинского </w:t>
      </w:r>
      <w:r w:rsidR="006B107F" w:rsidRPr="006B3D26">
        <w:rPr>
          <w:sz w:val="22"/>
          <w:szCs w:val="22"/>
        </w:rPr>
        <w:t xml:space="preserve">городского округа </w:t>
      </w:r>
      <w:r w:rsidRPr="006B3D26">
        <w:rPr>
          <w:sz w:val="22"/>
          <w:szCs w:val="22"/>
        </w:rPr>
        <w:t>в период заявочной кампании.</w:t>
      </w:r>
    </w:p>
    <w:p w:rsidR="00D4450A" w:rsidRPr="006B3D26" w:rsidRDefault="00D4450A" w:rsidP="00741DAA">
      <w:pPr>
        <w:pStyle w:val="2"/>
        <w:numPr>
          <w:ilvl w:val="0"/>
          <w:numId w:val="6"/>
        </w:numPr>
        <w:tabs>
          <w:tab w:val="clear" w:pos="4755"/>
          <w:tab w:val="left" w:pos="284"/>
        </w:tabs>
        <w:ind w:left="0" w:firstLine="426"/>
        <w:rPr>
          <w:rFonts w:ascii="Times New Roman" w:hAnsi="Times New Roman" w:cs="Times New Roman"/>
          <w:sz w:val="22"/>
          <w:szCs w:val="22"/>
        </w:rPr>
      </w:pPr>
      <w:bookmarkStart w:id="23" w:name="__RefHeading__47_520497706"/>
      <w:bookmarkStart w:id="24" w:name="__RefHeading__62_1698952488"/>
      <w:bookmarkStart w:id="25" w:name="_Toc419895218"/>
      <w:bookmarkEnd w:id="23"/>
      <w:bookmarkEnd w:id="24"/>
      <w:r w:rsidRPr="006B3D26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5"/>
    </w:p>
    <w:p w:rsidR="00D4450A" w:rsidRPr="006B3D26" w:rsidRDefault="00D4450A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D4450A" w:rsidRPr="006B3D26" w:rsidRDefault="008627EB" w:rsidP="00D4450A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 w:rsidR="005F3813">
        <w:rPr>
          <w:sz w:val="22"/>
          <w:szCs w:val="22"/>
        </w:rPr>
        <w:t xml:space="preserve"> лицо</w:t>
      </w:r>
      <w:r w:rsidR="009F6705">
        <w:rPr>
          <w:color w:val="FF0000"/>
          <w:sz w:val="22"/>
          <w:szCs w:val="22"/>
        </w:rPr>
        <w:t>,</w:t>
      </w:r>
      <w:r w:rsidRPr="006B3D26">
        <w:rPr>
          <w:sz w:val="22"/>
          <w:szCs w:val="22"/>
        </w:rPr>
        <w:t xml:space="preserve"> претендующее на заключение договора аренды и подавшее Заявку на участие в аукционе и признанное Участником</w:t>
      </w:r>
      <w:r w:rsidR="00D4450A" w:rsidRPr="006B3D26">
        <w:rPr>
          <w:sz w:val="22"/>
          <w:szCs w:val="22"/>
        </w:rPr>
        <w:t>.</w:t>
      </w:r>
    </w:p>
    <w:p w:rsidR="00D4450A" w:rsidRPr="006B3D26" w:rsidRDefault="00D4450A" w:rsidP="00D4450A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Участникам.</w:t>
      </w:r>
    </w:p>
    <w:p w:rsidR="00D4450A" w:rsidRPr="009F6705" w:rsidRDefault="00D4450A" w:rsidP="009F6705">
      <w:pPr>
        <w:pStyle w:val="2"/>
        <w:numPr>
          <w:ilvl w:val="0"/>
          <w:numId w:val="6"/>
        </w:numPr>
        <w:tabs>
          <w:tab w:val="clear" w:pos="4755"/>
          <w:tab w:val="left" w:pos="284"/>
        </w:tabs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26" w:name="__RefHeading__49_520497706"/>
      <w:bookmarkStart w:id="27" w:name="__RefHeading__64_1698952488"/>
      <w:bookmarkStart w:id="28" w:name="_Toc419895219"/>
      <w:bookmarkEnd w:id="26"/>
      <w:bookmarkEnd w:id="27"/>
      <w:r w:rsidRPr="006B3D26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8"/>
    </w:p>
    <w:p w:rsidR="00D4450A" w:rsidRPr="006B3D26" w:rsidRDefault="00D4450A" w:rsidP="00D4450A">
      <w:pPr>
        <w:tabs>
          <w:tab w:val="left" w:pos="180"/>
        </w:tabs>
        <w:ind w:firstLine="426"/>
        <w:jc w:val="both"/>
        <w:rPr>
          <w:sz w:val="22"/>
          <w:szCs w:val="22"/>
        </w:rPr>
      </w:pPr>
      <w:bookmarkStart w:id="29" w:name="__RefHeading__51_520497706"/>
      <w:bookmarkStart w:id="30" w:name="__RefHeading__66_1698952488"/>
      <w:bookmarkEnd w:id="29"/>
      <w:bookmarkEnd w:id="30"/>
      <w:r w:rsidRPr="006B3D26">
        <w:rPr>
          <w:sz w:val="22"/>
          <w:szCs w:val="22"/>
        </w:rPr>
        <w:t>К участию в аукционе не допускаются Заявители по следующим основаниям:</w:t>
      </w:r>
    </w:p>
    <w:p w:rsidR="00D4450A" w:rsidRPr="006B3D26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D4450A" w:rsidRPr="006B3D26" w:rsidRDefault="006C1623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не поступление</w:t>
      </w:r>
      <w:r w:rsidR="00D4450A" w:rsidRPr="006B3D26">
        <w:rPr>
          <w:sz w:val="22"/>
          <w:szCs w:val="22"/>
        </w:rPr>
        <w:t xml:space="preserve"> задатка на дату рассмотрения заявок на участие в аукционе, на счет, указанный в </w:t>
      </w:r>
      <w:r w:rsidR="00D4450A" w:rsidRPr="006B3D26">
        <w:rPr>
          <w:sz w:val="22"/>
          <w:szCs w:val="22"/>
        </w:rPr>
        <w:br/>
        <w:t>п.</w:t>
      </w:r>
      <w:r w:rsidR="00B43BFB" w:rsidRPr="006B3D26">
        <w:rPr>
          <w:sz w:val="22"/>
          <w:szCs w:val="22"/>
        </w:rPr>
        <w:t>8</w:t>
      </w:r>
      <w:r w:rsidR="00D4450A" w:rsidRPr="006B3D26">
        <w:rPr>
          <w:sz w:val="22"/>
          <w:szCs w:val="22"/>
        </w:rPr>
        <w:t>.4 настоящего Извещения о проведении аукциона;</w:t>
      </w:r>
    </w:p>
    <w:p w:rsidR="00D4450A" w:rsidRPr="006B3D26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Участником;</w:t>
      </w:r>
    </w:p>
    <w:p w:rsidR="00D4450A" w:rsidRPr="006B3D26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наличие сведений о Заявителе в реестре недобросовестных Участников.</w:t>
      </w:r>
    </w:p>
    <w:bookmarkEnd w:id="3"/>
    <w:bookmarkEnd w:id="4"/>
    <w:bookmarkEnd w:id="5"/>
    <w:p w:rsidR="00585B38" w:rsidRPr="006B3D26" w:rsidRDefault="00585B38" w:rsidP="00585B38">
      <w:pPr>
        <w:shd w:val="clear" w:color="auto" w:fill="FFFFFF"/>
        <w:tabs>
          <w:tab w:val="left" w:pos="709"/>
        </w:tabs>
        <w:spacing w:line="272" w:lineRule="atLeast"/>
        <w:ind w:left="426"/>
        <w:jc w:val="both"/>
        <w:rPr>
          <w:sz w:val="22"/>
          <w:szCs w:val="22"/>
        </w:rPr>
      </w:pPr>
    </w:p>
    <w:p w:rsidR="00585B38" w:rsidRPr="006B3D26" w:rsidRDefault="00585B38" w:rsidP="000D6597">
      <w:pPr>
        <w:pStyle w:val="2"/>
        <w:numPr>
          <w:ilvl w:val="0"/>
          <w:numId w:val="6"/>
        </w:numPr>
        <w:tabs>
          <w:tab w:val="clear" w:pos="4755"/>
        </w:tabs>
        <w:spacing w:before="0" w:after="0"/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31" w:name="_Toc419295277"/>
      <w:bookmarkStart w:id="32" w:name="_Toc419895220"/>
      <w:r w:rsidRPr="006B3D26">
        <w:rPr>
          <w:rFonts w:ascii="Times New Roman" w:hAnsi="Times New Roman" w:cs="Times New Roman"/>
          <w:i w:val="0"/>
          <w:sz w:val="26"/>
          <w:szCs w:val="26"/>
        </w:rPr>
        <w:t>Порядок, форма подачи/ приема Заявок на участие в аукционе, срок отзыва Заявок и состав Заявок на участие в аукционе</w:t>
      </w:r>
      <w:bookmarkEnd w:id="31"/>
      <w:bookmarkEnd w:id="32"/>
    </w:p>
    <w:p w:rsidR="00585B38" w:rsidRPr="006B3D26" w:rsidRDefault="00585B38" w:rsidP="00585B38"/>
    <w:p w:rsidR="00585B38" w:rsidRPr="006B3D26" w:rsidRDefault="00585B38" w:rsidP="00585B38">
      <w:pPr>
        <w:pStyle w:val="3"/>
        <w:numPr>
          <w:ilvl w:val="1"/>
          <w:numId w:val="6"/>
        </w:numPr>
        <w:tabs>
          <w:tab w:val="left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33" w:name="__RefHeading__53_520497706"/>
      <w:bookmarkStart w:id="34" w:name="__RefHeading__68_1698952488"/>
      <w:bookmarkStart w:id="35" w:name="_Toc419295278"/>
      <w:bookmarkStart w:id="36" w:name="_Toc419895221"/>
      <w:bookmarkEnd w:id="33"/>
      <w:bookmarkEnd w:id="34"/>
      <w:r w:rsidRPr="006B3D26">
        <w:rPr>
          <w:rFonts w:ascii="Times New Roman" w:hAnsi="Times New Roman" w:cs="Times New Roman"/>
          <w:sz w:val="24"/>
          <w:szCs w:val="24"/>
        </w:rPr>
        <w:t>Порядок подачи и приема Заявок на участие в аукционе</w:t>
      </w:r>
      <w:bookmarkEnd w:id="35"/>
      <w:bookmarkEnd w:id="36"/>
    </w:p>
    <w:p w:rsidR="00585B38" w:rsidRPr="006B3D26" w:rsidRDefault="00585B38" w:rsidP="00585B38">
      <w:pPr>
        <w:spacing w:line="120" w:lineRule="auto"/>
        <w:ind w:left="357"/>
        <w:jc w:val="center"/>
        <w:rPr>
          <w:b/>
          <w:bCs/>
          <w:sz w:val="22"/>
          <w:szCs w:val="22"/>
        </w:rPr>
      </w:pPr>
    </w:p>
    <w:p w:rsidR="00585B38" w:rsidRPr="006B3D26" w:rsidRDefault="00585B38" w:rsidP="00585B38">
      <w:pPr>
        <w:spacing w:line="228" w:lineRule="auto"/>
        <w:jc w:val="center"/>
        <w:rPr>
          <w:b/>
          <w:bCs/>
          <w:sz w:val="22"/>
          <w:szCs w:val="22"/>
        </w:rPr>
      </w:pPr>
      <w:r w:rsidRPr="006B3D26">
        <w:rPr>
          <w:b/>
          <w:bCs/>
          <w:sz w:val="22"/>
          <w:szCs w:val="22"/>
        </w:rPr>
        <w:t>ВНИМАНИЕ!</w:t>
      </w:r>
    </w:p>
    <w:p w:rsidR="00585B38" w:rsidRPr="006B3D26" w:rsidRDefault="00585B38" w:rsidP="00585B38">
      <w:pPr>
        <w:spacing w:line="228" w:lineRule="auto"/>
        <w:jc w:val="center"/>
        <w:rPr>
          <w:b/>
          <w:sz w:val="22"/>
          <w:szCs w:val="22"/>
        </w:rPr>
      </w:pPr>
      <w:r w:rsidRPr="006B3D26">
        <w:rPr>
          <w:b/>
          <w:bCs/>
          <w:sz w:val="22"/>
          <w:szCs w:val="22"/>
        </w:rPr>
        <w:lastRenderedPageBreak/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6B3D26">
        <w:rPr>
          <w:b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585B38" w:rsidRPr="006B3D26" w:rsidRDefault="00585B38" w:rsidP="00585B38">
      <w:pPr>
        <w:spacing w:line="228" w:lineRule="auto"/>
        <w:jc w:val="center"/>
      </w:pPr>
    </w:p>
    <w:p w:rsidR="00585B38" w:rsidRPr="006B3D26" w:rsidRDefault="009C0711" w:rsidP="009C0711">
      <w:pPr>
        <w:numPr>
          <w:ilvl w:val="2"/>
          <w:numId w:val="6"/>
        </w:numPr>
        <w:tabs>
          <w:tab w:val="left" w:pos="1134"/>
          <w:tab w:val="num" w:pos="1430"/>
        </w:tabs>
        <w:autoSpaceDE w:val="0"/>
        <w:ind w:hanging="862"/>
        <w:jc w:val="both"/>
        <w:rPr>
          <w:sz w:val="22"/>
          <w:szCs w:val="22"/>
        </w:rPr>
      </w:pPr>
      <w:r w:rsidRPr="009C0711">
        <w:rPr>
          <w:bCs/>
          <w:sz w:val="22"/>
          <w:szCs w:val="22"/>
        </w:rPr>
        <w:t>Один Заявитель вправе подать только одну Заявку на участие в аукционе</w:t>
      </w:r>
      <w:r w:rsidR="00585B38" w:rsidRPr="006B3D26">
        <w:rPr>
          <w:bCs/>
          <w:sz w:val="22"/>
          <w:szCs w:val="22"/>
        </w:rPr>
        <w:t>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Прием Заявок на участие в аукционе </w:t>
      </w:r>
      <w:r w:rsidRPr="006B3D26">
        <w:rPr>
          <w:sz w:val="22"/>
          <w:szCs w:val="22"/>
        </w:rPr>
        <w:t>от Заявителей осуществляет</w:t>
      </w:r>
      <w:r w:rsidRPr="006B3D26">
        <w:rPr>
          <w:sz w:val="22"/>
          <w:szCs w:val="22"/>
          <w:lang w:val="en-US"/>
        </w:rPr>
        <w:t>c</w:t>
      </w:r>
      <w:r w:rsidRPr="006B3D26">
        <w:rPr>
          <w:sz w:val="22"/>
          <w:szCs w:val="22"/>
        </w:rPr>
        <w:t>я по адресу, указанному в п.3 и в сроки, указанные в п.п.3.2</w:t>
      </w:r>
      <w:r w:rsidR="0051744C">
        <w:rPr>
          <w:sz w:val="22"/>
          <w:szCs w:val="22"/>
        </w:rPr>
        <w:t xml:space="preserve">. </w:t>
      </w:r>
      <w:r w:rsidRPr="006B3D26">
        <w:rPr>
          <w:sz w:val="22"/>
          <w:szCs w:val="22"/>
        </w:rPr>
        <w:t>-</w:t>
      </w:r>
      <w:r w:rsidR="0051744C">
        <w:rPr>
          <w:sz w:val="22"/>
          <w:szCs w:val="22"/>
        </w:rPr>
        <w:t xml:space="preserve"> </w:t>
      </w:r>
      <w:r w:rsidRPr="006B3D26">
        <w:rPr>
          <w:sz w:val="22"/>
          <w:szCs w:val="22"/>
        </w:rPr>
        <w:t>3.3</w:t>
      </w:r>
      <w:r w:rsidR="0051744C">
        <w:rPr>
          <w:sz w:val="22"/>
          <w:szCs w:val="22"/>
        </w:rPr>
        <w:t>.</w:t>
      </w:r>
      <w:r w:rsidRPr="006B3D26">
        <w:rPr>
          <w:sz w:val="22"/>
          <w:szCs w:val="22"/>
        </w:rPr>
        <w:t xml:space="preserve"> настоящего Извещения о проведении аукциона. Заявки </w:t>
      </w:r>
      <w:r w:rsidRPr="006B3D26">
        <w:rPr>
          <w:bCs/>
          <w:sz w:val="22"/>
          <w:szCs w:val="22"/>
        </w:rPr>
        <w:t xml:space="preserve">на участие в аукционе </w:t>
      </w:r>
      <w:r w:rsidRPr="006B3D26">
        <w:rPr>
          <w:sz w:val="22"/>
          <w:szCs w:val="22"/>
        </w:rPr>
        <w:t>принимаются от Заявителей или их уполномоченных представителей в соответствии с требованиями п.6 Извещения о проведении аукциона.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sz w:val="22"/>
          <w:szCs w:val="22"/>
        </w:rPr>
        <w:t xml:space="preserve">Подача </w:t>
      </w:r>
      <w:r w:rsidRPr="006B3D26">
        <w:rPr>
          <w:bCs/>
          <w:sz w:val="22"/>
          <w:szCs w:val="22"/>
        </w:rPr>
        <w:t xml:space="preserve">Заявок на участие в аукционе </w:t>
      </w:r>
      <w:r w:rsidRPr="006B3D26">
        <w:rPr>
          <w:sz w:val="22"/>
          <w:szCs w:val="22"/>
        </w:rPr>
        <w:t xml:space="preserve">Заявителями или их уполномоченными представителями осуществляется при предъявлении документа, удостоверяющего личность (гражданский паспорт). </w:t>
      </w:r>
      <w:r w:rsidRPr="006B3D26">
        <w:rPr>
          <w:sz w:val="22"/>
          <w:szCs w:val="22"/>
        </w:rPr>
        <w:br/>
        <w:t xml:space="preserve">В случае подачи Заявки </w:t>
      </w:r>
      <w:r w:rsidRPr="006B3D26">
        <w:rPr>
          <w:bCs/>
          <w:sz w:val="22"/>
          <w:szCs w:val="22"/>
        </w:rPr>
        <w:t xml:space="preserve">на участие в аукционе </w:t>
      </w:r>
      <w:r w:rsidRPr="006B3D26">
        <w:rPr>
          <w:sz w:val="22"/>
          <w:szCs w:val="22"/>
        </w:rPr>
        <w:t>представителем Заявителя, предъявляется доверенность</w:t>
      </w:r>
      <w:r w:rsidRPr="006B3D26">
        <w:rPr>
          <w:bCs/>
          <w:sz w:val="22"/>
          <w:szCs w:val="22"/>
        </w:rPr>
        <w:t>, оформленная надлежащим образом (в соответствии с действующим законодательством)</w:t>
      </w:r>
      <w:r w:rsidRPr="006B3D26">
        <w:rPr>
          <w:sz w:val="22"/>
          <w:szCs w:val="22"/>
        </w:rPr>
        <w:t xml:space="preserve">. Лица, желающие принять участие в аукционе, должны использовать форму </w:t>
      </w:r>
      <w:r w:rsidRPr="006B3D26">
        <w:rPr>
          <w:sz w:val="22"/>
          <w:szCs w:val="22"/>
          <w:shd w:val="clear" w:color="auto" w:fill="FFFFFF"/>
        </w:rPr>
        <w:t xml:space="preserve">Заявки </w:t>
      </w:r>
      <w:r w:rsidRPr="006B3D26">
        <w:rPr>
          <w:sz w:val="22"/>
          <w:szCs w:val="22"/>
        </w:rPr>
        <w:t>на участие в аукционе с указанием банковских реквизитов счета для возврата задатка.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 xml:space="preserve">Ответственный сотрудник регистрирует Заявку на участие в аукционе в Журнале регистрации заявок, присваивает ей соответствующий номер, указывает дату и время подачи Заявки на участие в аукционе. 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Заявки на участие в аукционе по факсу</w:t>
      </w:r>
      <w:r w:rsidR="001E7C49">
        <w:rPr>
          <w:bCs/>
          <w:sz w:val="22"/>
          <w:szCs w:val="22"/>
        </w:rPr>
        <w:t xml:space="preserve"> и электронной почте</w:t>
      </w:r>
      <w:r w:rsidRPr="006B3D26">
        <w:rPr>
          <w:bCs/>
          <w:sz w:val="22"/>
          <w:szCs w:val="22"/>
        </w:rPr>
        <w:t xml:space="preserve"> не принимаются.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Заявитель вправе отозвать принятую Заявку на участие в аукционе в любое время до дня окончания срока приема Заявок на участие в аукционе (п.3.3.).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</w:pPr>
      <w:r w:rsidRPr="006B3D26">
        <w:rPr>
          <w:bCs/>
          <w:sz w:val="22"/>
          <w:szCs w:val="22"/>
        </w:rPr>
        <w:t>Отзыв поданной Заявки на участие в аукционе оформляется путем направления Заявителем в адрес Организатора аукциона уведомления в письменной форме за подписью Заявителя с 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ind w:left="0" w:firstLine="426"/>
        <w:jc w:val="both"/>
        <w:rPr>
          <w:sz w:val="22"/>
          <w:szCs w:val="22"/>
        </w:rPr>
      </w:pPr>
      <w:bookmarkStart w:id="37" w:name="__RefHeading__55_520497706"/>
      <w:bookmarkStart w:id="38" w:name="__RefHeading__70_1698952488"/>
      <w:bookmarkEnd w:id="37"/>
      <w:bookmarkEnd w:id="38"/>
      <w:r w:rsidRPr="006B3D26">
        <w:rPr>
          <w:sz w:val="22"/>
          <w:szCs w:val="22"/>
        </w:rPr>
        <w:t>Заявка на</w:t>
      </w:r>
      <w:r w:rsidRPr="006B3D26">
        <w:rPr>
          <w:bCs/>
          <w:sz w:val="22"/>
          <w:szCs w:val="22"/>
        </w:rPr>
        <w:t xml:space="preserve"> участие в аукционе</w:t>
      </w:r>
      <w:r w:rsidRPr="006B3D26">
        <w:rPr>
          <w:sz w:val="22"/>
          <w:szCs w:val="22"/>
        </w:rPr>
        <w:t xml:space="preserve">, подается </w:t>
      </w:r>
      <w:r w:rsidRPr="006B3D26">
        <w:rPr>
          <w:bCs/>
          <w:sz w:val="22"/>
          <w:szCs w:val="22"/>
        </w:rPr>
        <w:t xml:space="preserve">Заявителем </w:t>
      </w:r>
      <w:r w:rsidRPr="006B3D26">
        <w:rPr>
          <w:sz w:val="22"/>
          <w:szCs w:val="22"/>
        </w:rPr>
        <w:t>единовременно, в сроки и по форме, которые установлены в Извещении о проведении аукциона.</w:t>
      </w:r>
      <w:r w:rsidR="000E0768">
        <w:rPr>
          <w:sz w:val="22"/>
          <w:szCs w:val="22"/>
        </w:rPr>
        <w:t xml:space="preserve"> Все поля Заявки должны быть заполнены.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Верность копий представляемых документов должна быть подтверждена оригиналом подписи Заявителя.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5"/>
        <w:jc w:val="both"/>
        <w:rPr>
          <w:sz w:val="22"/>
          <w:szCs w:val="22"/>
        </w:rPr>
      </w:pPr>
      <w:r w:rsidRPr="006B3D26">
        <w:rPr>
          <w:rStyle w:val="Tahoma14"/>
          <w:b w:val="0"/>
          <w:sz w:val="22"/>
          <w:szCs w:val="22"/>
        </w:rPr>
        <w:t>При заполнении Заявки и оформлении документов не допускается применение факсимильных подписей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pStyle w:val="3"/>
        <w:numPr>
          <w:ilvl w:val="1"/>
          <w:numId w:val="6"/>
        </w:numPr>
        <w:tabs>
          <w:tab w:val="left" w:pos="851"/>
        </w:tabs>
        <w:spacing w:before="0"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_RefHeading__57_520497706"/>
      <w:bookmarkStart w:id="40" w:name="__RefHeading__72_1698952488"/>
      <w:bookmarkStart w:id="41" w:name="_Toc419295279"/>
      <w:bookmarkStart w:id="42" w:name="_Toc419895222"/>
      <w:bookmarkEnd w:id="39"/>
      <w:bookmarkEnd w:id="40"/>
      <w:r w:rsidRPr="006B3D26">
        <w:rPr>
          <w:rFonts w:ascii="Times New Roman" w:hAnsi="Times New Roman" w:cs="Times New Roman"/>
          <w:sz w:val="24"/>
          <w:szCs w:val="24"/>
        </w:rPr>
        <w:t>Перечень документов, необходимых для участия в аукционе, входящих в состав Заявки на участие в аукционе:</w:t>
      </w:r>
      <w:bookmarkEnd w:id="41"/>
      <w:bookmarkEnd w:id="42"/>
    </w:p>
    <w:p w:rsidR="00585B38" w:rsidRPr="006B3D26" w:rsidRDefault="00585B38" w:rsidP="00585B38">
      <w:pPr>
        <w:tabs>
          <w:tab w:val="left" w:pos="567"/>
          <w:tab w:val="left" w:pos="851"/>
        </w:tabs>
        <w:autoSpaceDE w:val="0"/>
        <w:spacing w:line="228" w:lineRule="auto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585B38" w:rsidRPr="006B3D26" w:rsidRDefault="00585B38" w:rsidP="00585B38">
      <w:pPr>
        <w:numPr>
          <w:ilvl w:val="2"/>
          <w:numId w:val="6"/>
        </w:numPr>
        <w:tabs>
          <w:tab w:val="left" w:pos="0"/>
          <w:tab w:val="left" w:pos="540"/>
          <w:tab w:val="left" w:pos="851"/>
          <w:tab w:val="num" w:pos="993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6B3D26">
        <w:rPr>
          <w:sz w:val="22"/>
          <w:szCs w:val="22"/>
          <w:shd w:val="clear" w:color="auto" w:fill="FFFFFF"/>
        </w:rPr>
        <w:t>Заявку</w:t>
      </w:r>
      <w:r w:rsidRPr="006B3D26">
        <w:rPr>
          <w:sz w:val="22"/>
          <w:szCs w:val="22"/>
        </w:rPr>
        <w:t xml:space="preserve"> на участие в аукционе по форме, установленной настоящим Извещением о проведении аукциона </w:t>
      </w:r>
      <w:r w:rsidRPr="006B3D26">
        <w:rPr>
          <w:b/>
          <w:sz w:val="22"/>
          <w:szCs w:val="22"/>
        </w:rPr>
        <w:t>с указанием банковских реквизитов счета Заявителя для возврата задатка.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left" w:pos="0"/>
          <w:tab w:val="left" w:pos="540"/>
          <w:tab w:val="left" w:pos="851"/>
          <w:tab w:val="num" w:pos="993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6B3D26">
        <w:rPr>
          <w:sz w:val="22"/>
          <w:szCs w:val="22"/>
        </w:rPr>
        <w:t>Копии документов, удостоверяющих личность Заявителя.</w:t>
      </w:r>
    </w:p>
    <w:p w:rsidR="00585B38" w:rsidRPr="006B3D26" w:rsidRDefault="00585B38" w:rsidP="001C64CC">
      <w:pPr>
        <w:numPr>
          <w:ilvl w:val="2"/>
          <w:numId w:val="6"/>
        </w:numPr>
        <w:tabs>
          <w:tab w:val="left" w:pos="720"/>
          <w:tab w:val="left" w:pos="851"/>
          <w:tab w:val="num" w:pos="993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Документы, подтверждающие внесение задатка. </w:t>
      </w:r>
    </w:p>
    <w:p w:rsidR="00585B38" w:rsidRPr="006B3D26" w:rsidRDefault="00585B38" w:rsidP="00585B38">
      <w:pPr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ВНИМАНИЕ!</w:t>
      </w:r>
    </w:p>
    <w:p w:rsidR="00585B38" w:rsidRPr="006B3D26" w:rsidRDefault="00585B38" w:rsidP="00585B38">
      <w:pPr>
        <w:jc w:val="center"/>
        <w:rPr>
          <w:sz w:val="22"/>
          <w:szCs w:val="22"/>
        </w:rPr>
      </w:pPr>
      <w:r w:rsidRPr="006B3D26">
        <w:rPr>
          <w:b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585B38" w:rsidRPr="006B3D26" w:rsidRDefault="00585B38" w:rsidP="00585B38">
      <w:pPr>
        <w:spacing w:line="120" w:lineRule="auto"/>
        <w:jc w:val="center"/>
        <w:rPr>
          <w:sz w:val="22"/>
          <w:szCs w:val="22"/>
        </w:rPr>
      </w:pPr>
    </w:p>
    <w:p w:rsidR="00585B38" w:rsidRPr="006B3D26" w:rsidRDefault="00585B38" w:rsidP="00585B38">
      <w:pPr>
        <w:ind w:left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7.3. </w:t>
      </w:r>
      <w:r w:rsidRPr="006B3D26">
        <w:rPr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585B38" w:rsidRPr="006B3D26" w:rsidRDefault="00585B38" w:rsidP="00585B38">
      <w:pPr>
        <w:tabs>
          <w:tab w:val="left" w:pos="63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7.4. </w:t>
      </w:r>
      <w:r w:rsidRPr="006B3D26">
        <w:rPr>
          <w:sz w:val="22"/>
          <w:szCs w:val="22"/>
        </w:rPr>
        <w:t>Поданные документы на участие в аукционе после завершения аукциона Заявителям и Участникам не возвращаются, за исключением случаев, указанных в п.п. 7.1.6</w:t>
      </w:r>
      <w:r w:rsidR="0051744C">
        <w:rPr>
          <w:sz w:val="22"/>
          <w:szCs w:val="22"/>
        </w:rPr>
        <w:t>,</w:t>
      </w:r>
      <w:r w:rsidRPr="006B3D26">
        <w:rPr>
          <w:sz w:val="22"/>
          <w:szCs w:val="22"/>
        </w:rPr>
        <w:t xml:space="preserve"> 7.1.8.</w:t>
      </w:r>
    </w:p>
    <w:p w:rsidR="00585B38" w:rsidRPr="006B3D26" w:rsidRDefault="00585B3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num" w:pos="709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43" w:name="__RefHeading__59_520497706"/>
      <w:bookmarkStart w:id="44" w:name="__RefHeading__74_1698952488"/>
      <w:bookmarkStart w:id="45" w:name="_Toc419895223"/>
      <w:bookmarkEnd w:id="43"/>
      <w:bookmarkEnd w:id="44"/>
      <w:r w:rsidRPr="006B3D26">
        <w:rPr>
          <w:rFonts w:ascii="Times New Roman" w:hAnsi="Times New Roman" w:cs="Times New Roman"/>
          <w:i w:val="0"/>
          <w:sz w:val="26"/>
          <w:szCs w:val="26"/>
        </w:rPr>
        <w:t>Порядок оплаты и возврата задатка</w:t>
      </w:r>
      <w:bookmarkEnd w:id="45"/>
    </w:p>
    <w:p w:rsidR="00585B38" w:rsidRPr="006B3D26" w:rsidRDefault="00585B38" w:rsidP="00585B38"/>
    <w:p w:rsidR="00585B38" w:rsidRPr="006B3D26" w:rsidRDefault="00585B38" w:rsidP="00AD7D6F">
      <w:pPr>
        <w:numPr>
          <w:ilvl w:val="1"/>
          <w:numId w:val="6"/>
        </w:numPr>
        <w:tabs>
          <w:tab w:val="clear" w:pos="928"/>
          <w:tab w:val="num" w:pos="142"/>
          <w:tab w:val="left" w:pos="180"/>
        </w:tabs>
        <w:ind w:left="0" w:firstLine="426"/>
        <w:jc w:val="both"/>
      </w:pPr>
      <w:r w:rsidRPr="006B3D26">
        <w:rPr>
          <w:sz w:val="22"/>
          <w:szCs w:val="22"/>
        </w:rPr>
        <w:lastRenderedPageBreak/>
        <w:t xml:space="preserve">По Объекту (лоту)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585B38" w:rsidRPr="006B3D26" w:rsidRDefault="00585B38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Отдельное представление документов, подтверждающих внесение задатка, не допускается.</w:t>
      </w:r>
    </w:p>
    <w:p w:rsidR="001B3B79" w:rsidRPr="00AD7D6F" w:rsidRDefault="001B1CCB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AD7D6F">
        <w:rPr>
          <w:sz w:val="22"/>
          <w:szCs w:val="22"/>
        </w:rPr>
        <w:t>Денежные средства в качестве задатка для участия в аукц</w:t>
      </w:r>
      <w:r w:rsidR="00AD7D6F" w:rsidRPr="00AD7D6F">
        <w:rPr>
          <w:sz w:val="22"/>
          <w:szCs w:val="22"/>
        </w:rPr>
        <w:t xml:space="preserve">ионе вносятся Заявителем единым </w:t>
      </w:r>
      <w:r w:rsidRPr="00AD7D6F">
        <w:rPr>
          <w:sz w:val="22"/>
          <w:szCs w:val="22"/>
        </w:rPr>
        <w:t xml:space="preserve">платежом на расчетный счет путем перечисления на Единый казначейский счет </w:t>
      </w:r>
      <w:r w:rsidR="008B041D">
        <w:rPr>
          <w:sz w:val="22"/>
          <w:szCs w:val="22"/>
        </w:rPr>
        <w:t xml:space="preserve">                                                         </w:t>
      </w:r>
      <w:r w:rsidRPr="00AD7D6F">
        <w:rPr>
          <w:sz w:val="22"/>
          <w:szCs w:val="22"/>
        </w:rPr>
        <w:t xml:space="preserve">№ 40102810745370000018, номер счета получателя </w:t>
      </w:r>
      <w:r w:rsidR="00AD7D6F" w:rsidRPr="00AD7D6F">
        <w:rPr>
          <w:sz w:val="22"/>
          <w:szCs w:val="22"/>
        </w:rPr>
        <w:t>03232643147300002600</w:t>
      </w:r>
      <w:r w:rsidRPr="00AD7D6F">
        <w:rPr>
          <w:sz w:val="22"/>
          <w:szCs w:val="22"/>
        </w:rPr>
        <w:t xml:space="preserve">, ИНН 3127050287, КПП 312701001, </w:t>
      </w:r>
      <w:r w:rsidR="00AF30FA">
        <w:rPr>
          <w:sz w:val="22"/>
          <w:szCs w:val="22"/>
        </w:rPr>
        <w:t>УФК</w:t>
      </w:r>
      <w:r w:rsidRPr="00AD7D6F">
        <w:rPr>
          <w:sz w:val="22"/>
          <w:szCs w:val="22"/>
        </w:rPr>
        <w:t xml:space="preserve">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</w:t>
      </w:r>
      <w:r w:rsidR="00AD7D6F" w:rsidRPr="00AD7D6F">
        <w:rPr>
          <w:sz w:val="22"/>
          <w:szCs w:val="22"/>
        </w:rPr>
        <w:t xml:space="preserve"> </w:t>
      </w:r>
      <w:r w:rsidR="001B3B79" w:rsidRPr="00AD7D6F">
        <w:rPr>
          <w:sz w:val="22"/>
          <w:szCs w:val="22"/>
        </w:rPr>
        <w:t xml:space="preserve">Назначение платежа: </w:t>
      </w:r>
      <w:r w:rsidR="001C64CC" w:rsidRPr="00AD7D6F">
        <w:rPr>
          <w:sz w:val="22"/>
          <w:szCs w:val="22"/>
        </w:rPr>
        <w:t>«Задаток для участия в аукционе»</w:t>
      </w:r>
      <w:r w:rsidR="0008550E">
        <w:rPr>
          <w:sz w:val="22"/>
          <w:szCs w:val="22"/>
        </w:rPr>
        <w:t>.</w:t>
      </w:r>
    </w:p>
    <w:p w:rsidR="00585B38" w:rsidRPr="006B3D26" w:rsidRDefault="00585B38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Информацией о поступлении денежных средств от Заявителя в качестве задатка в установленные сроки на расчетный счет, указанный в п.8.</w:t>
      </w:r>
      <w:r w:rsidR="00506682">
        <w:rPr>
          <w:sz w:val="22"/>
          <w:szCs w:val="22"/>
        </w:rPr>
        <w:t>3</w:t>
      </w:r>
      <w:r w:rsidRPr="006B3D26">
        <w:rPr>
          <w:sz w:val="22"/>
          <w:szCs w:val="22"/>
        </w:rPr>
        <w:t xml:space="preserve">. настоящего Извещения о проведении аукциона, является справка получателя платежа с приложением выписки со счета получателя платежа, предоставляемая на рассмотрение </w:t>
      </w:r>
      <w:r w:rsidRPr="006B3D26">
        <w:rPr>
          <w:bCs/>
          <w:sz w:val="22"/>
          <w:szCs w:val="22"/>
        </w:rPr>
        <w:t>Аукционной комиссии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851"/>
          <w:tab w:val="left" w:pos="90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Задаток Заявителя, подавшего Заявку с опозданием (после окончания установленного срока приема Заявок), возвращается такому Заявителю в порядке, установленном для Участников.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851"/>
          <w:tab w:val="left" w:pos="90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Последствия уклонения Победителя аукциона от подписания Протокола о результатах аукциона, а также от заключения договора аренды земельного участка и/или подписания акта приема-передачи земельного участка определяется в соответствии с законодательством Российской Федерации.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6B3D26">
        <w:rPr>
          <w:bCs/>
          <w:sz w:val="22"/>
          <w:szCs w:val="22"/>
        </w:rPr>
        <w:t xml:space="preserve">В случае отказа Организатора аукциона от проведения аукциона, поступившие задатки возвращаются Заявителям в течение </w:t>
      </w:r>
      <w:r w:rsidRPr="006B3D26">
        <w:rPr>
          <w:sz w:val="22"/>
          <w:szCs w:val="22"/>
        </w:rPr>
        <w:t>3 (трёх) рабочих дней</w:t>
      </w:r>
      <w:r w:rsidRPr="006B3D26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6B3D26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num" w:pos="426"/>
          <w:tab w:val="left" w:pos="709"/>
        </w:tabs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46" w:name="__RefHeading__61_520497706"/>
      <w:bookmarkStart w:id="47" w:name="__RefHeading__76_1698952488"/>
      <w:bookmarkStart w:id="48" w:name="_Toc419895224"/>
      <w:bookmarkEnd w:id="46"/>
      <w:bookmarkEnd w:id="47"/>
      <w:r w:rsidRPr="006B3D26">
        <w:rPr>
          <w:rFonts w:ascii="Times New Roman" w:hAnsi="Times New Roman" w:cs="Times New Roman"/>
          <w:i w:val="0"/>
          <w:sz w:val="26"/>
          <w:szCs w:val="26"/>
        </w:rPr>
        <w:t>Аукционная комиссия</w:t>
      </w:r>
      <w:bookmarkEnd w:id="48"/>
    </w:p>
    <w:p w:rsidR="00585B38" w:rsidRPr="006B3D26" w:rsidRDefault="00585B38" w:rsidP="00585B38">
      <w:pPr>
        <w:spacing w:line="120" w:lineRule="auto"/>
      </w:pP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>Аукционная комиссия формируется Организатором аукциона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Аукционная комиссия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Заявителей для оплаты задатков.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На основании результатов рассмотрения Заявок на участие в аукционе Аукционной комиссией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, который подписывается Аукционной комиссией не позднее, чем в течение одного дня со дня рассмотрения Заявок на участие в аукционе и размещается на официальном сайте не позднее, чем на следующий день после его подписания.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Заявителям, признанными Участниками и Заявителям, не допущенным к участию в аукционе, направляются (выдаются) уведомления о принятых </w:t>
      </w:r>
      <w:r w:rsidRPr="006B3D26">
        <w:rPr>
          <w:bCs/>
          <w:sz w:val="22"/>
          <w:szCs w:val="22"/>
        </w:rPr>
        <w:t xml:space="preserve">Аукционной комиссией </w:t>
      </w:r>
      <w:r w:rsidRPr="006B3D26">
        <w:rPr>
          <w:sz w:val="22"/>
          <w:szCs w:val="22"/>
        </w:rPr>
        <w:t>решениях не позднее дня, следующего после дня подписания Протокола рассмотрения Заявок.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lastRenderedPageBreak/>
        <w:t>Аукционная комиссия обеспечивает в установленном порядке проведение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Результаты аукциона оформляются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, который подписывается Аукционной комиссией и размещается на официальном сайте в течение одного рабочего дня со дня его подписания.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-170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Аукционная комиссия выбирает из своего состава аукциониста.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состав должен быть не менее </w:t>
      </w:r>
      <w:r w:rsidR="001A09E2" w:rsidRPr="006B3D26">
        <w:rPr>
          <w:sz w:val="22"/>
          <w:szCs w:val="22"/>
        </w:rPr>
        <w:t>четырех</w:t>
      </w:r>
      <w:r w:rsidRPr="006B3D26">
        <w:rPr>
          <w:sz w:val="22"/>
          <w:szCs w:val="22"/>
        </w:rPr>
        <w:t xml:space="preserve"> человек.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 отсутствия кворума (п.9.8.), необходимого для принятия Аукционной комиссией решений, заседание Аукционной комиссии переносится на другое время и/или дату с обязательным письменным уведомлением об этом всех Участников.</w:t>
      </w: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bookmarkStart w:id="49" w:name="__RefHeading__63_520497706"/>
      <w:bookmarkStart w:id="50" w:name="__RefHeading__78_1698952488"/>
      <w:bookmarkStart w:id="51" w:name="_Toc419295282"/>
      <w:bookmarkStart w:id="52" w:name="_Toc419895225"/>
      <w:bookmarkEnd w:id="49"/>
      <w:bookmarkEnd w:id="50"/>
      <w:r w:rsidRPr="006B3D26">
        <w:rPr>
          <w:rFonts w:ascii="Times New Roman" w:hAnsi="Times New Roman" w:cs="Times New Roman"/>
          <w:i w:val="0"/>
          <w:sz w:val="26"/>
          <w:szCs w:val="26"/>
        </w:rPr>
        <w:t>Порядок проведения аукциона</w:t>
      </w:r>
      <w:bookmarkEnd w:id="51"/>
      <w:bookmarkEnd w:id="52"/>
    </w:p>
    <w:p w:rsidR="00585B38" w:rsidRPr="006B3D26" w:rsidRDefault="00585B38" w:rsidP="00585B38">
      <w:pPr>
        <w:spacing w:line="120" w:lineRule="auto"/>
        <w:ind w:firstLine="709"/>
        <w:jc w:val="center"/>
        <w:rPr>
          <w:b/>
          <w:bCs/>
          <w:sz w:val="22"/>
          <w:szCs w:val="22"/>
        </w:rPr>
      </w:pP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bCs/>
          <w:sz w:val="22"/>
          <w:szCs w:val="22"/>
        </w:rPr>
        <w:t>ВНИМАНИЕ!</w:t>
      </w: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585B38" w:rsidRPr="006B3D26" w:rsidRDefault="00585B38" w:rsidP="00585B38">
      <w:pPr>
        <w:spacing w:line="120" w:lineRule="auto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На регистрацию для участия в аукционе допускаются Участники или их уполномоченные представители при предъявлении документа, удостоверяющего личность: 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физические лица</w:t>
      </w:r>
      <w:r w:rsidRPr="006B3D26">
        <w:rPr>
          <w:sz w:val="22"/>
          <w:szCs w:val="22"/>
        </w:rPr>
        <w:t>, действующие от своего имени;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/>
          <w:sz w:val="22"/>
          <w:szCs w:val="22"/>
        </w:rPr>
        <w:t xml:space="preserve">представители физических лиц, </w:t>
      </w:r>
      <w:r w:rsidRPr="006B3D26">
        <w:rPr>
          <w:sz w:val="22"/>
          <w:szCs w:val="22"/>
        </w:rPr>
        <w:t>действующие на основании доверенности</w:t>
      </w:r>
      <w:r w:rsidRPr="006B3D26">
        <w:rPr>
          <w:bCs/>
          <w:sz w:val="22"/>
          <w:szCs w:val="22"/>
        </w:rPr>
        <w:t>, оформленной надлежащим образом (в соответствии с действующим законодательством), прилагаемой к Заявке на участие в аукционе соответствующего Участника</w:t>
      </w:r>
      <w:r w:rsidR="000C41AC">
        <w:rPr>
          <w:bCs/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585B38" w:rsidRPr="006B3D26" w:rsidRDefault="00585B38" w:rsidP="00585B38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585B38" w:rsidRPr="006B3D26" w:rsidRDefault="00585B38" w:rsidP="00585B38">
      <w:pPr>
        <w:tabs>
          <w:tab w:val="left" w:pos="993"/>
        </w:tabs>
        <w:ind w:firstLine="426"/>
        <w:jc w:val="both"/>
        <w:rPr>
          <w:bCs/>
          <w:sz w:val="22"/>
          <w:szCs w:val="22"/>
        </w:rPr>
      </w:pPr>
      <w:r w:rsidRPr="006B3D26">
        <w:rPr>
          <w:sz w:val="22"/>
          <w:szCs w:val="22"/>
        </w:rPr>
        <w:t>«Шаг аукциона» устанавливается в размере 3% от начальной цены предмета аукциона, указанной в Извещении о проведении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При проведении аукциона </w:t>
      </w:r>
      <w:r w:rsidRPr="006B3D26">
        <w:rPr>
          <w:bCs/>
          <w:sz w:val="22"/>
          <w:szCs w:val="22"/>
        </w:rPr>
        <w:t xml:space="preserve">Аукционная комиссия </w:t>
      </w:r>
      <w:r w:rsidR="00252A41">
        <w:rPr>
          <w:bCs/>
          <w:sz w:val="22"/>
          <w:szCs w:val="22"/>
        </w:rPr>
        <w:t xml:space="preserve">может </w:t>
      </w:r>
      <w:r w:rsidRPr="006B3D26">
        <w:rPr>
          <w:sz w:val="22"/>
          <w:szCs w:val="22"/>
        </w:rPr>
        <w:t>осуществлят</w:t>
      </w:r>
      <w:r w:rsidR="00252A41">
        <w:rPr>
          <w:sz w:val="22"/>
          <w:szCs w:val="22"/>
        </w:rPr>
        <w:t>ь</w:t>
      </w:r>
      <w:r w:rsidRPr="006B3D26">
        <w:rPr>
          <w:sz w:val="22"/>
          <w:szCs w:val="22"/>
        </w:rPr>
        <w:t xml:space="preserve"> аудио- или видеозапись аукциона</w:t>
      </w:r>
      <w:r w:rsidR="00252A41">
        <w:rPr>
          <w:sz w:val="22"/>
          <w:szCs w:val="22"/>
        </w:rPr>
        <w:t xml:space="preserve"> по усмотрению организатора аукциона</w:t>
      </w:r>
      <w:r w:rsidRPr="006B3D26">
        <w:rPr>
          <w:sz w:val="22"/>
          <w:szCs w:val="22"/>
        </w:rPr>
        <w:t xml:space="preserve">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 начинается с объявления аукционистом начала проведения аукциона, номера лота, Объекта (лота) аукциона, основных характеристик Объекта (лота) аукциона, начальной цены предмета аукциона, «шага аукциона» и порядка проведения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аукционист объявляет номер карточки Участника (представителя Участника), который первым поднял карточку после объявления аукционистом начальной цены предмета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аукционист объявляет очередной размер цены предмета аукциона, увеличенный на «шаг аукциона», на который повышается цена предмета аукциона, а также номер карточки Участника (представителя Участника), поднявшим ее первым после объявления аукционистом очередного размера цены предмета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если после троекратного объявления очередного размера цены предмета аукциона ни один из Участников (представителей Участников) не заявил о своем намерении предложить более высокую цену предмета аукциона (не поднял карточку), аукцион завершается.</w:t>
      </w: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ВНИМАНИЕ!</w:t>
      </w: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585B38" w:rsidRPr="006B3D26" w:rsidRDefault="00585B38" w:rsidP="00585B38">
      <w:pPr>
        <w:tabs>
          <w:tab w:val="left" w:pos="180"/>
          <w:tab w:val="left" w:pos="900"/>
        </w:tabs>
        <w:spacing w:line="120" w:lineRule="auto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В случае выявления </w:t>
      </w:r>
      <w:r w:rsidRPr="006B3D26">
        <w:rPr>
          <w:rStyle w:val="blk"/>
          <w:sz w:val="22"/>
          <w:szCs w:val="22"/>
        </w:rPr>
        <w:t xml:space="preserve">согласованных действий Участников, если такие действия приводят (могут привести) к повышению, снижению или поддержанию цен на </w:t>
      </w:r>
      <w:r w:rsidRPr="006B3D26">
        <w:rPr>
          <w:rStyle w:val="epm"/>
          <w:sz w:val="22"/>
          <w:szCs w:val="22"/>
        </w:rPr>
        <w:t>торгах,</w:t>
      </w:r>
      <w:r w:rsidRPr="006B3D26">
        <w:rPr>
          <w:rStyle w:val="blk"/>
          <w:sz w:val="22"/>
          <w:szCs w:val="22"/>
        </w:rPr>
        <w:t xml:space="preserve"> соответствующие </w:t>
      </w:r>
      <w:r w:rsidRPr="006B3D26">
        <w:rPr>
          <w:sz w:val="22"/>
          <w:szCs w:val="22"/>
        </w:rPr>
        <w:t xml:space="preserve">сведения о признаках нарушения Федерального закона от 26.07.2006 № 135-ФЗ «О защите конкуренции» по решению </w:t>
      </w:r>
      <w:r w:rsidRPr="006B3D26">
        <w:rPr>
          <w:bCs/>
          <w:sz w:val="22"/>
          <w:szCs w:val="22"/>
        </w:rPr>
        <w:t xml:space="preserve">Аукционной комиссии </w:t>
      </w:r>
      <w:r w:rsidRPr="006B3D26">
        <w:rPr>
          <w:sz w:val="22"/>
          <w:szCs w:val="22"/>
        </w:rPr>
        <w:t xml:space="preserve">передаются на рассмотрение в Управление Федеральной антимонопольной службы по </w:t>
      </w:r>
      <w:r w:rsidR="00C01DAA" w:rsidRPr="006B3D26">
        <w:rPr>
          <w:sz w:val="22"/>
          <w:szCs w:val="22"/>
        </w:rPr>
        <w:t>Белгород</w:t>
      </w:r>
      <w:r w:rsidRPr="006B3D26">
        <w:rPr>
          <w:sz w:val="22"/>
          <w:szCs w:val="22"/>
        </w:rPr>
        <w:t>ской области.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По решению </w:t>
      </w:r>
      <w:r w:rsidRPr="006B3D26">
        <w:rPr>
          <w:bCs/>
          <w:sz w:val="22"/>
          <w:szCs w:val="22"/>
        </w:rPr>
        <w:t>Аукционной комиссии</w:t>
      </w:r>
      <w:r w:rsidRPr="006B3D26">
        <w:rPr>
          <w:sz w:val="22"/>
          <w:szCs w:val="22"/>
        </w:rPr>
        <w:t xml:space="preserve">, представитель Участника, нарушивший указанный в </w:t>
      </w:r>
      <w:r w:rsidRPr="006B3D26">
        <w:rPr>
          <w:sz w:val="22"/>
          <w:szCs w:val="22"/>
        </w:rPr>
        <w:br/>
        <w:t>п.п.10.5. порядок, удаляется из аукционного зала. При этом торги останавливаются, а такой Участник обязан покинуть аукционный зал. По данному факту вносится соответствующая запись в Протокол о результатах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3892"/>
          <w:tab w:val="left" w:pos="993"/>
        </w:tabs>
        <w:autoSpaceDE w:val="0"/>
        <w:ind w:left="0" w:firstLine="426"/>
        <w:jc w:val="both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lastRenderedPageBreak/>
        <w:t xml:space="preserve">Победителем аукциона </w:t>
      </w:r>
      <w:r w:rsidRPr="006B3D26">
        <w:rPr>
          <w:sz w:val="22"/>
          <w:szCs w:val="22"/>
        </w:rPr>
        <w:t>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Аукцион признается несостоявшимся в случаях, если: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 участие в аукционе не было подано ни одной Заявки;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 участие в аукционе была подана одна Заявка;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только один Заявитель признан Участником;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аукционе принимал участие только один Участник;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проведении аукциона не присутствовал ни один из Участников;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ни один из Участников после троекратного объявления аукционистом начальной цены предмета аукциона не поднял карточку, т.е.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Результаты аукциона оформляются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Протоколе о результатах аукциона указываются: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 месте, дате и времени проведения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предмет аукциона, в том числе сведения о местоположении (адрес) и площади земельного участка;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об Участниках, о начальной цене предмета аукциона, последнем и предпоследнем предложениях о цене предмета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фамилия, имя и (при наличии) отчество, место жительства победителя аукциона и иного Участника, который сделал предпоследнее предложение о цене предмета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 последнем предложении о цене предмета аукциона (итоговый размер ежегодной арендной платы).</w:t>
      </w:r>
    </w:p>
    <w:p w:rsidR="00585B38" w:rsidRPr="006B3D26" w:rsidRDefault="00585B38" w:rsidP="00585B38">
      <w:pPr>
        <w:spacing w:line="228" w:lineRule="auto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Протокол о результатах аукциона является основанием для заключения с Победителем аукциона договора аренды земельного участка.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С Участников плата за участие в аукционе не взимается. </w:t>
      </w:r>
    </w:p>
    <w:p w:rsidR="00585B38" w:rsidRPr="006B3D26" w:rsidRDefault="00585B38" w:rsidP="00585B38">
      <w:pPr>
        <w:ind w:firstLine="357"/>
        <w:jc w:val="both"/>
        <w:rPr>
          <w:sz w:val="16"/>
          <w:szCs w:val="16"/>
        </w:rPr>
      </w:pPr>
    </w:p>
    <w:p w:rsidR="00585B38" w:rsidRPr="006B3D26" w:rsidRDefault="00585B38" w:rsidP="00585B38">
      <w:pPr>
        <w:pStyle w:val="2"/>
        <w:numPr>
          <w:ilvl w:val="0"/>
          <w:numId w:val="6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53" w:name="__RefHeading__65_520497706"/>
      <w:bookmarkStart w:id="54" w:name="__RefHeading__80_1698952488"/>
      <w:bookmarkStart w:id="55" w:name="_Toc414645288"/>
      <w:bookmarkStart w:id="56" w:name="_Toc419895226"/>
      <w:bookmarkEnd w:id="53"/>
      <w:bookmarkEnd w:id="54"/>
      <w:r w:rsidRPr="006B3D26">
        <w:rPr>
          <w:rFonts w:ascii="Times New Roman" w:hAnsi="Times New Roman" w:cs="Times New Roman"/>
          <w:i w:val="0"/>
          <w:sz w:val="26"/>
          <w:szCs w:val="26"/>
        </w:rPr>
        <w:t>Условия и сроки подписания договора аренды земельного участка</w:t>
      </w:r>
      <w:bookmarkEnd w:id="55"/>
      <w:bookmarkEnd w:id="56"/>
    </w:p>
    <w:p w:rsidR="00585B38" w:rsidRPr="006B3D26" w:rsidRDefault="00585B38" w:rsidP="00585B38">
      <w:pPr>
        <w:rPr>
          <w:sz w:val="16"/>
          <w:szCs w:val="16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Участнику 3 (три) экземпляра подписанного проекта договора аренды земельного участка </w:t>
      </w:r>
      <w:r w:rsidRPr="006B3D26">
        <w:rPr>
          <w:b/>
          <w:sz w:val="22"/>
          <w:szCs w:val="22"/>
        </w:rPr>
        <w:t>в десятидневный срок</w:t>
      </w:r>
      <w:r w:rsidRPr="006B3D26">
        <w:rPr>
          <w:sz w:val="22"/>
          <w:szCs w:val="22"/>
        </w:rPr>
        <w:t xml:space="preserve"> со дня оформления (подписания) Протокола о результатах аукциона. При этом договор аренды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Участником, по цене, равной начальной цене предмета аукциона.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bookmarkStart w:id="57" w:name="_Ref368517744"/>
      <w:r w:rsidRPr="006B3D26">
        <w:rPr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случае, если в течение 30 (тридцати) дней со дня направления Участнику аукциона, сделавшему предпоследнее предложение о цене предмета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</w:t>
      </w:r>
      <w:r w:rsidR="0005466F" w:rsidRPr="006B3D26">
        <w:rPr>
          <w:sz w:val="22"/>
          <w:szCs w:val="22"/>
        </w:rPr>
        <w:t>Белгород</w:t>
      </w:r>
      <w:r w:rsidRPr="006B3D26">
        <w:rPr>
          <w:sz w:val="22"/>
          <w:szCs w:val="22"/>
        </w:rPr>
        <w:t>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bookmarkEnd w:id="57"/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585B38" w:rsidRPr="006B3D26" w:rsidRDefault="00585B38" w:rsidP="00585B38">
      <w:pPr>
        <w:pStyle w:val="2"/>
        <w:numPr>
          <w:ilvl w:val="0"/>
          <w:numId w:val="6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58" w:name="__RefHeading__67_520497706"/>
      <w:bookmarkStart w:id="59" w:name="__RefHeading__82_1698952488"/>
      <w:bookmarkStart w:id="60" w:name="_Toc414645289"/>
      <w:bookmarkStart w:id="61" w:name="_Toc419295284"/>
      <w:bookmarkStart w:id="62" w:name="_Toc419895227"/>
      <w:bookmarkEnd w:id="58"/>
      <w:bookmarkEnd w:id="59"/>
      <w:r w:rsidRPr="006B3D26">
        <w:rPr>
          <w:rFonts w:ascii="Times New Roman" w:hAnsi="Times New Roman" w:cs="Times New Roman"/>
          <w:i w:val="0"/>
          <w:sz w:val="26"/>
          <w:szCs w:val="26"/>
        </w:rPr>
        <w:t>Последствия признания аукциона несостоявшимся</w:t>
      </w:r>
      <w:bookmarkEnd w:id="60"/>
      <w:bookmarkEnd w:id="61"/>
      <w:bookmarkEnd w:id="62"/>
    </w:p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jc w:val="both"/>
        <w:rPr>
          <w:sz w:val="16"/>
          <w:szCs w:val="16"/>
        </w:rPr>
      </w:pPr>
    </w:p>
    <w:p w:rsidR="00585B38" w:rsidRPr="006B3D26" w:rsidRDefault="00585B38" w:rsidP="00585B38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lastRenderedPageBreak/>
        <w:t>В случае, если аукцион признан несостоявшимся (п.10.</w:t>
      </w:r>
      <w:r w:rsidR="00D04C7E">
        <w:rPr>
          <w:sz w:val="22"/>
          <w:szCs w:val="22"/>
        </w:rPr>
        <w:t>8</w:t>
      </w:r>
      <w:r w:rsidRPr="006B3D26">
        <w:rPr>
          <w:sz w:val="22"/>
          <w:szCs w:val="22"/>
        </w:rPr>
        <w:t>.), Организатор аукциона вправе объявить о проведении повторного аукциона в установленном порядке (при условии, что Арендодателем не был заключен договор аренды с Единственным участником). При этом условия повторного аукциона могут быть изменены.</w:t>
      </w:r>
      <w:bookmarkStart w:id="63" w:name="__RefHeading__69_520497706"/>
      <w:bookmarkStart w:id="64" w:name="__RefHeading__84_1698952488"/>
      <w:bookmarkEnd w:id="63"/>
      <w:bookmarkEnd w:id="64"/>
    </w:p>
    <w:p w:rsidR="000D0AA4" w:rsidRPr="006B3D26" w:rsidRDefault="000D0AA4" w:rsidP="00585B38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</w:p>
    <w:p w:rsidR="001623B9" w:rsidRPr="006B3D26" w:rsidRDefault="001623B9" w:rsidP="006C1623">
      <w:pPr>
        <w:tabs>
          <w:tab w:val="left" w:pos="-13892"/>
        </w:tabs>
        <w:autoSpaceDE w:val="0"/>
        <w:jc w:val="both"/>
        <w:rPr>
          <w:sz w:val="22"/>
          <w:szCs w:val="22"/>
        </w:rPr>
      </w:pPr>
    </w:p>
    <w:sectPr w:rsidR="001623B9" w:rsidRPr="006B3D26" w:rsidSect="00C95E19">
      <w:footerReference w:type="default" r:id="rId11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9B1" w:rsidRDefault="009A29B1">
      <w:r>
        <w:separator/>
      </w:r>
    </w:p>
  </w:endnote>
  <w:endnote w:type="continuationSeparator" w:id="0">
    <w:p w:rsidR="009A29B1" w:rsidRDefault="009A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2287"/>
      <w:docPartObj>
        <w:docPartGallery w:val="Page Numbers (Bottom of Page)"/>
        <w:docPartUnique/>
      </w:docPartObj>
    </w:sdtPr>
    <w:sdtEndPr/>
    <w:sdtContent>
      <w:p w:rsidR="00854731" w:rsidRDefault="00854731">
        <w:pPr>
          <w:pStyle w:val="af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11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4731" w:rsidRPr="00453AAF" w:rsidRDefault="00854731" w:rsidP="00453AAF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9B1" w:rsidRDefault="009A29B1">
      <w:r>
        <w:separator/>
      </w:r>
    </w:p>
  </w:footnote>
  <w:footnote w:type="continuationSeparator" w:id="0">
    <w:p w:rsidR="009A29B1" w:rsidRDefault="009A2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24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hint="default"/>
        <w:b w:val="0"/>
      </w:rPr>
    </w:lvl>
  </w:abstractNum>
  <w:abstractNum w:abstractNumId="32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34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  <w:b w:val="0"/>
        <w:i w:val="0"/>
      </w:rPr>
    </w:lvl>
  </w:abstractNum>
  <w:abstractNum w:abstractNumId="35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/>
        <w:color w:val="auto"/>
      </w:rPr>
    </w:lvl>
  </w:abstractNum>
  <w:abstractNum w:abstractNumId="36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b/>
      </w:rPr>
    </w:lvl>
  </w:abstractNum>
  <w:abstractNum w:abstractNumId="38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2"/>
  </w:num>
  <w:num w:numId="6">
    <w:abstractNumId w:val="37"/>
  </w:num>
  <w:num w:numId="7">
    <w:abstractNumId w:val="21"/>
  </w:num>
  <w:num w:numId="8">
    <w:abstractNumId w:val="13"/>
  </w:num>
  <w:num w:numId="9">
    <w:abstractNumId w:val="15"/>
  </w:num>
  <w:num w:numId="10">
    <w:abstractNumId w:val="25"/>
  </w:num>
  <w:num w:numId="11">
    <w:abstractNumId w:val="27"/>
  </w:num>
  <w:num w:numId="12">
    <w:abstractNumId w:val="22"/>
  </w:num>
  <w:num w:numId="13">
    <w:abstractNumId w:val="12"/>
  </w:num>
  <w:num w:numId="14">
    <w:abstractNumId w:val="28"/>
  </w:num>
  <w:num w:numId="15">
    <w:abstractNumId w:val="24"/>
  </w:num>
  <w:num w:numId="16">
    <w:abstractNumId w:val="36"/>
  </w:num>
  <w:num w:numId="17">
    <w:abstractNumId w:val="26"/>
  </w:num>
  <w:num w:numId="1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1"/>
  </w:num>
  <w:num w:numId="23">
    <w:abstractNumId w:val="16"/>
  </w:num>
  <w:num w:numId="24">
    <w:abstractNumId w:val="34"/>
  </w:num>
  <w:num w:numId="25">
    <w:abstractNumId w:val="33"/>
  </w:num>
  <w:num w:numId="26">
    <w:abstractNumId w:val="14"/>
  </w:num>
  <w:num w:numId="27">
    <w:abstractNumId w:val="23"/>
  </w:num>
  <w:num w:numId="28">
    <w:abstractNumId w:val="18"/>
  </w:num>
  <w:num w:numId="29">
    <w:abstractNumId w:val="29"/>
  </w:num>
  <w:num w:numId="30">
    <w:abstractNumId w:val="19"/>
  </w:num>
  <w:num w:numId="31">
    <w:abstractNumId w:val="35"/>
  </w:num>
  <w:num w:numId="32">
    <w:abstractNumId w:val="38"/>
  </w:num>
  <w:num w:numId="33">
    <w:abstractNumId w:val="17"/>
  </w:num>
  <w:num w:numId="34">
    <w:abstractNumId w:val="20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372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366F"/>
    <w:rsid w:val="00023A42"/>
    <w:rsid w:val="000251D8"/>
    <w:rsid w:val="000260D2"/>
    <w:rsid w:val="000279F1"/>
    <w:rsid w:val="00031AA3"/>
    <w:rsid w:val="000322E6"/>
    <w:rsid w:val="00033ABC"/>
    <w:rsid w:val="00033D7E"/>
    <w:rsid w:val="00034A3B"/>
    <w:rsid w:val="0003677E"/>
    <w:rsid w:val="00040B79"/>
    <w:rsid w:val="000410E4"/>
    <w:rsid w:val="00041FB2"/>
    <w:rsid w:val="0004221D"/>
    <w:rsid w:val="000423C4"/>
    <w:rsid w:val="000426A9"/>
    <w:rsid w:val="00042CB4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2A86"/>
    <w:rsid w:val="000738B7"/>
    <w:rsid w:val="00075183"/>
    <w:rsid w:val="00075B38"/>
    <w:rsid w:val="0007641D"/>
    <w:rsid w:val="00080148"/>
    <w:rsid w:val="00080CC0"/>
    <w:rsid w:val="00082752"/>
    <w:rsid w:val="00084314"/>
    <w:rsid w:val="000849F4"/>
    <w:rsid w:val="0008550E"/>
    <w:rsid w:val="00085870"/>
    <w:rsid w:val="00085B90"/>
    <w:rsid w:val="000867D2"/>
    <w:rsid w:val="00090A92"/>
    <w:rsid w:val="0009199A"/>
    <w:rsid w:val="00092066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41AC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FB3"/>
    <w:rsid w:val="00154C87"/>
    <w:rsid w:val="001578C9"/>
    <w:rsid w:val="001619E8"/>
    <w:rsid w:val="001623B9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81DAA"/>
    <w:rsid w:val="00183600"/>
    <w:rsid w:val="00183A00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C0CEE"/>
    <w:rsid w:val="001C336A"/>
    <w:rsid w:val="001C3CA0"/>
    <w:rsid w:val="001C46E4"/>
    <w:rsid w:val="001C4B6C"/>
    <w:rsid w:val="001C4D31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5FB2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2A3E"/>
    <w:rsid w:val="00252A41"/>
    <w:rsid w:val="00254E8B"/>
    <w:rsid w:val="0025534D"/>
    <w:rsid w:val="00256968"/>
    <w:rsid w:val="0025701B"/>
    <w:rsid w:val="00262FF5"/>
    <w:rsid w:val="00263DE1"/>
    <w:rsid w:val="00266601"/>
    <w:rsid w:val="00266A49"/>
    <w:rsid w:val="00271F0A"/>
    <w:rsid w:val="00273135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A7722"/>
    <w:rsid w:val="002B04EE"/>
    <w:rsid w:val="002B0FED"/>
    <w:rsid w:val="002B1F3C"/>
    <w:rsid w:val="002B2EB2"/>
    <w:rsid w:val="002B32C7"/>
    <w:rsid w:val="002B4923"/>
    <w:rsid w:val="002B6F8B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2B6"/>
    <w:rsid w:val="002D49EC"/>
    <w:rsid w:val="002E0951"/>
    <w:rsid w:val="002E20D1"/>
    <w:rsid w:val="002E2188"/>
    <w:rsid w:val="002E2404"/>
    <w:rsid w:val="002E3233"/>
    <w:rsid w:val="002E58FB"/>
    <w:rsid w:val="002E6BDC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0307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5C94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33C"/>
    <w:rsid w:val="00417B02"/>
    <w:rsid w:val="00420AAB"/>
    <w:rsid w:val="00421BD5"/>
    <w:rsid w:val="00422185"/>
    <w:rsid w:val="00422E72"/>
    <w:rsid w:val="00424821"/>
    <w:rsid w:val="00425D5A"/>
    <w:rsid w:val="00427724"/>
    <w:rsid w:val="0043080F"/>
    <w:rsid w:val="004308D7"/>
    <w:rsid w:val="00431039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47CB"/>
    <w:rsid w:val="00450F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5D87"/>
    <w:rsid w:val="0053639D"/>
    <w:rsid w:val="00537891"/>
    <w:rsid w:val="00537F31"/>
    <w:rsid w:val="0054050B"/>
    <w:rsid w:val="005427C5"/>
    <w:rsid w:val="00543C85"/>
    <w:rsid w:val="00543EEA"/>
    <w:rsid w:val="00545255"/>
    <w:rsid w:val="005464B1"/>
    <w:rsid w:val="00546CF9"/>
    <w:rsid w:val="0054731E"/>
    <w:rsid w:val="00547F34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0719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BAF"/>
    <w:rsid w:val="005F12FF"/>
    <w:rsid w:val="005F1549"/>
    <w:rsid w:val="005F37DA"/>
    <w:rsid w:val="005F3813"/>
    <w:rsid w:val="005F3E47"/>
    <w:rsid w:val="005F4F10"/>
    <w:rsid w:val="005F5228"/>
    <w:rsid w:val="005F7D8F"/>
    <w:rsid w:val="00601145"/>
    <w:rsid w:val="006013EE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6C8C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0F19"/>
    <w:rsid w:val="006C1623"/>
    <w:rsid w:val="006C3842"/>
    <w:rsid w:val="006C6A62"/>
    <w:rsid w:val="006C718A"/>
    <w:rsid w:val="006D0202"/>
    <w:rsid w:val="006D13F3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1691"/>
    <w:rsid w:val="007121B3"/>
    <w:rsid w:val="007124D7"/>
    <w:rsid w:val="00713135"/>
    <w:rsid w:val="00714A2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40811"/>
    <w:rsid w:val="0074101A"/>
    <w:rsid w:val="00741DAA"/>
    <w:rsid w:val="007432D3"/>
    <w:rsid w:val="00743844"/>
    <w:rsid w:val="0074437A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AB6"/>
    <w:rsid w:val="0079748C"/>
    <w:rsid w:val="007A0C53"/>
    <w:rsid w:val="007A23F3"/>
    <w:rsid w:val="007A404B"/>
    <w:rsid w:val="007A4E5C"/>
    <w:rsid w:val="007A6B9B"/>
    <w:rsid w:val="007A7E81"/>
    <w:rsid w:val="007B0D13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801BD5"/>
    <w:rsid w:val="00803482"/>
    <w:rsid w:val="00805310"/>
    <w:rsid w:val="00806CF8"/>
    <w:rsid w:val="00810F08"/>
    <w:rsid w:val="008112B5"/>
    <w:rsid w:val="00816248"/>
    <w:rsid w:val="00820A0A"/>
    <w:rsid w:val="00820BA2"/>
    <w:rsid w:val="0082313F"/>
    <w:rsid w:val="00823AC8"/>
    <w:rsid w:val="00824E72"/>
    <w:rsid w:val="00825647"/>
    <w:rsid w:val="0082655F"/>
    <w:rsid w:val="00830694"/>
    <w:rsid w:val="008320F3"/>
    <w:rsid w:val="00833721"/>
    <w:rsid w:val="0083379F"/>
    <w:rsid w:val="00833FE8"/>
    <w:rsid w:val="00837112"/>
    <w:rsid w:val="0084005F"/>
    <w:rsid w:val="008410D3"/>
    <w:rsid w:val="00841BAA"/>
    <w:rsid w:val="00841F4D"/>
    <w:rsid w:val="008423B9"/>
    <w:rsid w:val="008435E3"/>
    <w:rsid w:val="008436E3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4827"/>
    <w:rsid w:val="008B53BE"/>
    <w:rsid w:val="008B6F8B"/>
    <w:rsid w:val="008B7752"/>
    <w:rsid w:val="008C1EF3"/>
    <w:rsid w:val="008C3749"/>
    <w:rsid w:val="008C3E99"/>
    <w:rsid w:val="008C4616"/>
    <w:rsid w:val="008C6000"/>
    <w:rsid w:val="008C6119"/>
    <w:rsid w:val="008D2DFB"/>
    <w:rsid w:val="008D32C3"/>
    <w:rsid w:val="008D3E97"/>
    <w:rsid w:val="008D60D5"/>
    <w:rsid w:val="008D6871"/>
    <w:rsid w:val="008D7402"/>
    <w:rsid w:val="008D7642"/>
    <w:rsid w:val="008E2769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0BE5"/>
    <w:rsid w:val="00921A86"/>
    <w:rsid w:val="00922C71"/>
    <w:rsid w:val="009234C1"/>
    <w:rsid w:val="009238C8"/>
    <w:rsid w:val="00924157"/>
    <w:rsid w:val="00924D96"/>
    <w:rsid w:val="00926256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73B8"/>
    <w:rsid w:val="009B1F5C"/>
    <w:rsid w:val="009B3616"/>
    <w:rsid w:val="009B3FC8"/>
    <w:rsid w:val="009B4F56"/>
    <w:rsid w:val="009B6CB2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C4"/>
    <w:rsid w:val="009D0E5E"/>
    <w:rsid w:val="009D1A89"/>
    <w:rsid w:val="009D463E"/>
    <w:rsid w:val="009D4939"/>
    <w:rsid w:val="009D4A06"/>
    <w:rsid w:val="009D5B11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9F6705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F85"/>
    <w:rsid w:val="00A36867"/>
    <w:rsid w:val="00A37839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600CD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7E51"/>
    <w:rsid w:val="00B0064A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6653"/>
    <w:rsid w:val="00B46DDA"/>
    <w:rsid w:val="00B50333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13D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1949"/>
    <w:rsid w:val="00C01DAA"/>
    <w:rsid w:val="00C04C79"/>
    <w:rsid w:val="00C04F6B"/>
    <w:rsid w:val="00C05612"/>
    <w:rsid w:val="00C10091"/>
    <w:rsid w:val="00C108BE"/>
    <w:rsid w:val="00C10D6D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6E7B"/>
    <w:rsid w:val="00C4784D"/>
    <w:rsid w:val="00C479C1"/>
    <w:rsid w:val="00C5047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6F8C"/>
    <w:rsid w:val="00C90715"/>
    <w:rsid w:val="00C908F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44FB"/>
    <w:rsid w:val="00D94887"/>
    <w:rsid w:val="00D951D5"/>
    <w:rsid w:val="00D957C3"/>
    <w:rsid w:val="00D95F9C"/>
    <w:rsid w:val="00D9778B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7AEC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16B4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23F"/>
    <w:rsid w:val="00E6356C"/>
    <w:rsid w:val="00E63881"/>
    <w:rsid w:val="00E644C1"/>
    <w:rsid w:val="00E64563"/>
    <w:rsid w:val="00E6587A"/>
    <w:rsid w:val="00E70C45"/>
    <w:rsid w:val="00E7498A"/>
    <w:rsid w:val="00E75A0C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2001"/>
    <w:rsid w:val="00EA2DE4"/>
    <w:rsid w:val="00EA3BB6"/>
    <w:rsid w:val="00EA3D93"/>
    <w:rsid w:val="00EA426A"/>
    <w:rsid w:val="00EA4C63"/>
    <w:rsid w:val="00EA545D"/>
    <w:rsid w:val="00EA5857"/>
    <w:rsid w:val="00EA661B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E97"/>
    <w:rsid w:val="00EC4EF8"/>
    <w:rsid w:val="00EC69A9"/>
    <w:rsid w:val="00EC7D22"/>
    <w:rsid w:val="00EC7DA2"/>
    <w:rsid w:val="00ED1D79"/>
    <w:rsid w:val="00ED2561"/>
    <w:rsid w:val="00ED57E0"/>
    <w:rsid w:val="00ED6948"/>
    <w:rsid w:val="00EE0739"/>
    <w:rsid w:val="00EE0FB8"/>
    <w:rsid w:val="00EE1868"/>
    <w:rsid w:val="00EE1E63"/>
    <w:rsid w:val="00EE2E65"/>
    <w:rsid w:val="00EF08E6"/>
    <w:rsid w:val="00EF6711"/>
    <w:rsid w:val="00EF7408"/>
    <w:rsid w:val="00F01C96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DF8"/>
    <w:rsid w:val="00F2766F"/>
    <w:rsid w:val="00F31CA2"/>
    <w:rsid w:val="00F320C0"/>
    <w:rsid w:val="00F32304"/>
    <w:rsid w:val="00F348D3"/>
    <w:rsid w:val="00F34991"/>
    <w:rsid w:val="00F3591D"/>
    <w:rsid w:val="00F35935"/>
    <w:rsid w:val="00F37714"/>
    <w:rsid w:val="00F40D00"/>
    <w:rsid w:val="00F41C33"/>
    <w:rsid w:val="00F42B06"/>
    <w:rsid w:val="00F4361B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1507"/>
    <w:rsid w:val="00F71599"/>
    <w:rsid w:val="00F7172A"/>
    <w:rsid w:val="00F71D40"/>
    <w:rsid w:val="00F7220E"/>
    <w:rsid w:val="00F72700"/>
    <w:rsid w:val="00F72E29"/>
    <w:rsid w:val="00F73B2E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305A"/>
    <w:rsid w:val="00FA313D"/>
    <w:rsid w:val="00FA3351"/>
    <w:rsid w:val="00FA3491"/>
    <w:rsid w:val="00FA54EB"/>
    <w:rsid w:val="00FA7423"/>
    <w:rsid w:val="00FB0495"/>
    <w:rsid w:val="00FB2CCB"/>
    <w:rsid w:val="00FB5889"/>
    <w:rsid w:val="00FB5AF8"/>
    <w:rsid w:val="00FC222F"/>
    <w:rsid w:val="00FC2C75"/>
    <w:rsid w:val="00FC4339"/>
    <w:rsid w:val="00FC43D5"/>
    <w:rsid w:val="00FC4690"/>
    <w:rsid w:val="00FD25B0"/>
    <w:rsid w:val="00FD446F"/>
    <w:rsid w:val="00FD4FC4"/>
    <w:rsid w:val="00FD7E52"/>
    <w:rsid w:val="00FE15DA"/>
    <w:rsid w:val="00FE357C"/>
    <w:rsid w:val="00FE5F28"/>
    <w:rsid w:val="00FE7706"/>
    <w:rsid w:val="00FF4C95"/>
    <w:rsid w:val="00FF7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oNotEmbedSmartTags/>
  <w:decimalSymbol w:val=","/>
  <w:listSeparator w:val=";"/>
  <w15:docId w15:val="{47BA5242-E8F4-4318-B62F-9EBC0B86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F3E13"/>
    <w:rPr>
      <w:rFonts w:ascii="Times New Roman" w:hAnsi="Times New Roman" w:cs="Times New Roman"/>
    </w:rPr>
  </w:style>
  <w:style w:type="character" w:customStyle="1" w:styleId="WW8Num3z0">
    <w:name w:val="WW8Num3z0"/>
    <w:rsid w:val="009F3E13"/>
    <w:rPr>
      <w:rFonts w:ascii="Times New Roman" w:hAnsi="Times New Roman" w:cs="Times New Roman"/>
    </w:rPr>
  </w:style>
  <w:style w:type="character" w:customStyle="1" w:styleId="WW8Num4z0">
    <w:name w:val="WW8Num4z0"/>
    <w:rsid w:val="009F3E13"/>
    <w:rPr>
      <w:rFonts w:ascii="Times New Roman" w:hAnsi="Times New Roman" w:cs="Times New Roman"/>
    </w:rPr>
  </w:style>
  <w:style w:type="character" w:customStyle="1" w:styleId="WW8Num5z0">
    <w:name w:val="WW8Num5z0"/>
    <w:rsid w:val="009F3E13"/>
    <w:rPr>
      <w:rFonts w:ascii="Times New Roman" w:hAnsi="Times New Roman" w:cs="Times New Roman"/>
    </w:rPr>
  </w:style>
  <w:style w:type="character" w:customStyle="1" w:styleId="WW8Num8z0">
    <w:name w:val="WW8Num8z0"/>
    <w:rsid w:val="009F3E13"/>
    <w:rPr>
      <w:rFonts w:ascii="Wingdings" w:hAnsi="Wingdings" w:cs="Wingdings"/>
    </w:rPr>
  </w:style>
  <w:style w:type="character" w:customStyle="1" w:styleId="WW8Num10z1">
    <w:name w:val="WW8Num10z1"/>
    <w:rsid w:val="009F3E13"/>
    <w:rPr>
      <w:b/>
      <w:color w:val="auto"/>
    </w:rPr>
  </w:style>
  <w:style w:type="character" w:customStyle="1" w:styleId="WW8Num1z0">
    <w:name w:val="WW8Num1z0"/>
    <w:rsid w:val="009F3E13"/>
    <w:rPr>
      <w:rFonts w:ascii="Symbol" w:hAnsi="Symbol" w:cs="Symbol"/>
      <w:sz w:val="22"/>
      <w:szCs w:val="22"/>
    </w:rPr>
  </w:style>
  <w:style w:type="character" w:customStyle="1" w:styleId="WW8Num8z1">
    <w:name w:val="WW8Num8z1"/>
    <w:rsid w:val="009F3E13"/>
    <w:rPr>
      <w:rFonts w:ascii="Courier New" w:hAnsi="Courier New" w:cs="Courier New"/>
    </w:rPr>
  </w:style>
  <w:style w:type="character" w:customStyle="1" w:styleId="WW8Num8z3">
    <w:name w:val="WW8Num8z3"/>
    <w:rsid w:val="009F3E13"/>
    <w:rPr>
      <w:rFonts w:ascii="Symbol" w:hAnsi="Symbol" w:cs="Symbol"/>
    </w:rPr>
  </w:style>
  <w:style w:type="character" w:customStyle="1" w:styleId="11">
    <w:name w:val="Основной шрифт абзаца1"/>
    <w:rsid w:val="009F3E13"/>
  </w:style>
  <w:style w:type="character" w:styleId="a3">
    <w:name w:val="Hyperlink"/>
    <w:rsid w:val="009F3E13"/>
    <w:rPr>
      <w:color w:val="0000FF"/>
      <w:u w:val="single"/>
    </w:rPr>
  </w:style>
  <w:style w:type="character" w:customStyle="1" w:styleId="a4">
    <w:name w:val="Символ сноски"/>
    <w:rsid w:val="009F3E13"/>
    <w:rPr>
      <w:vertAlign w:val="superscript"/>
    </w:rPr>
  </w:style>
  <w:style w:type="character" w:styleId="a5">
    <w:name w:val="FollowedHyperlink"/>
    <w:rsid w:val="009F3E13"/>
    <w:rPr>
      <w:color w:val="800080"/>
      <w:u w:val="single"/>
    </w:rPr>
  </w:style>
  <w:style w:type="character" w:styleId="a6">
    <w:name w:val="page number"/>
    <w:basedOn w:val="11"/>
    <w:rsid w:val="009F3E13"/>
  </w:style>
  <w:style w:type="character" w:customStyle="1" w:styleId="Tahoma14">
    <w:name w:val="Стиль Tahoma 14 пт полужирный"/>
    <w:rsid w:val="009F3E13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9F3E13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sid w:val="009F3E13"/>
    <w:rPr>
      <w:color w:val="FF0000"/>
      <w:sz w:val="28"/>
      <w:szCs w:val="28"/>
      <w:lang w:val="ru-RU" w:bidi="ar-SA"/>
    </w:rPr>
  </w:style>
  <w:style w:type="character" w:customStyle="1" w:styleId="30">
    <w:name w:val="Знак Знак3"/>
    <w:rsid w:val="009F3E13"/>
    <w:rPr>
      <w:sz w:val="22"/>
      <w:szCs w:val="22"/>
      <w:lang w:val="ru-RU" w:bidi="ar-SA"/>
    </w:rPr>
  </w:style>
  <w:style w:type="character" w:customStyle="1" w:styleId="BodyTextIndentChar">
    <w:name w:val="Body Text Indent Char"/>
    <w:rsid w:val="009F3E13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sid w:val="009F3E13"/>
    <w:rPr>
      <w:sz w:val="24"/>
      <w:szCs w:val="24"/>
      <w:lang w:val="ru-RU" w:bidi="ar-SA"/>
    </w:rPr>
  </w:style>
  <w:style w:type="character" w:styleId="a7">
    <w:name w:val="Strong"/>
    <w:qFormat/>
    <w:rsid w:val="009F3E13"/>
    <w:rPr>
      <w:b/>
      <w:bCs/>
    </w:rPr>
  </w:style>
  <w:style w:type="character" w:customStyle="1" w:styleId="a8">
    <w:name w:val="Знак Знак"/>
    <w:rsid w:val="009F3E13"/>
    <w:rPr>
      <w:sz w:val="24"/>
      <w:szCs w:val="24"/>
    </w:rPr>
  </w:style>
  <w:style w:type="character" w:customStyle="1" w:styleId="31">
    <w:name w:val="Знак Знак3"/>
    <w:rsid w:val="009F3E13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sid w:val="009F3E13"/>
    <w:rPr>
      <w:sz w:val="22"/>
      <w:szCs w:val="22"/>
      <w:lang w:val="ru-RU" w:bidi="ar-SA"/>
    </w:rPr>
  </w:style>
  <w:style w:type="character" w:customStyle="1" w:styleId="22">
    <w:name w:val="Знак Знак2"/>
    <w:rsid w:val="009F3E13"/>
    <w:rPr>
      <w:lang w:val="ru-RU" w:bidi="ar-SA"/>
    </w:rPr>
  </w:style>
  <w:style w:type="character" w:customStyle="1" w:styleId="a9">
    <w:name w:val="Основной текст_"/>
    <w:rsid w:val="009F3E13"/>
    <w:rPr>
      <w:sz w:val="22"/>
      <w:szCs w:val="22"/>
      <w:lang w:bidi="ar-SA"/>
    </w:rPr>
  </w:style>
  <w:style w:type="character" w:customStyle="1" w:styleId="10pt">
    <w:name w:val="Основной текст + 10 pt;Полужирный"/>
    <w:rsid w:val="009F3E1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sid w:val="009F3E13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3">
    <w:name w:val="Заголовок №2_"/>
    <w:rsid w:val="009F3E13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4">
    <w:name w:val="Основной текст2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sid w:val="009F3E13"/>
    <w:rPr>
      <w:rFonts w:cs="Times New Roman"/>
      <w:sz w:val="20"/>
      <w:szCs w:val="20"/>
    </w:rPr>
  </w:style>
  <w:style w:type="character" w:customStyle="1" w:styleId="6">
    <w:name w:val="Знак Знак6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  <w:rsid w:val="009F3E13"/>
  </w:style>
  <w:style w:type="character" w:customStyle="1" w:styleId="blk">
    <w:name w:val="blk"/>
    <w:basedOn w:val="11"/>
    <w:rsid w:val="009F3E13"/>
  </w:style>
  <w:style w:type="character" w:customStyle="1" w:styleId="u">
    <w:name w:val="u"/>
    <w:basedOn w:val="11"/>
    <w:rsid w:val="009F3E13"/>
  </w:style>
  <w:style w:type="character" w:customStyle="1" w:styleId="epm">
    <w:name w:val="epm"/>
    <w:basedOn w:val="11"/>
    <w:rsid w:val="009F3E13"/>
  </w:style>
  <w:style w:type="character" w:customStyle="1" w:styleId="14">
    <w:name w:val="Знак примечания1"/>
    <w:rsid w:val="009F3E13"/>
    <w:rPr>
      <w:sz w:val="16"/>
      <w:szCs w:val="16"/>
    </w:rPr>
  </w:style>
  <w:style w:type="character" w:customStyle="1" w:styleId="5">
    <w:name w:val="Знак Знак5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sid w:val="009F3E13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sid w:val="009F3E13"/>
    <w:rPr>
      <w:color w:val="000000"/>
      <w:sz w:val="24"/>
      <w:szCs w:val="24"/>
      <w:lang w:val="ru-RU" w:bidi="ar-SA"/>
    </w:rPr>
  </w:style>
  <w:style w:type="character" w:styleId="ab">
    <w:name w:val="footnote reference"/>
    <w:rsid w:val="009F3E13"/>
    <w:rPr>
      <w:vertAlign w:val="superscript"/>
    </w:rPr>
  </w:style>
  <w:style w:type="character" w:customStyle="1" w:styleId="ac">
    <w:name w:val="Ссылка указателя"/>
    <w:rsid w:val="009F3E13"/>
  </w:style>
  <w:style w:type="character" w:customStyle="1" w:styleId="ad">
    <w:name w:val="Символы концевой сноски"/>
    <w:rsid w:val="009F3E13"/>
    <w:rPr>
      <w:vertAlign w:val="superscript"/>
    </w:rPr>
  </w:style>
  <w:style w:type="character" w:customStyle="1" w:styleId="WW-">
    <w:name w:val="WW-Символы концевой сноски"/>
    <w:rsid w:val="009F3E13"/>
  </w:style>
  <w:style w:type="character" w:styleId="ae">
    <w:name w:val="endnote reference"/>
    <w:rsid w:val="009F3E13"/>
    <w:rPr>
      <w:vertAlign w:val="superscript"/>
    </w:rPr>
  </w:style>
  <w:style w:type="paragraph" w:customStyle="1" w:styleId="af">
    <w:name w:val="Заголовок"/>
    <w:basedOn w:val="a"/>
    <w:next w:val="af0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rsid w:val="009F3E13"/>
    <w:pPr>
      <w:spacing w:after="120"/>
    </w:pPr>
  </w:style>
  <w:style w:type="paragraph" w:styleId="af2">
    <w:name w:val="List"/>
    <w:basedOn w:val="af0"/>
    <w:rsid w:val="009F3E13"/>
    <w:rPr>
      <w:rFonts w:cs="Mangal"/>
    </w:rPr>
  </w:style>
  <w:style w:type="paragraph" w:styleId="af3">
    <w:name w:val="caption"/>
    <w:basedOn w:val="a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paragraph" w:customStyle="1" w:styleId="220">
    <w:name w:val="Основной текст 22"/>
    <w:basedOn w:val="a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rsid w:val="009F3E13"/>
    <w:rPr>
      <w:rFonts w:ascii="Tahoma" w:hAnsi="Tahoma" w:cs="Tahoma"/>
      <w:sz w:val="16"/>
      <w:szCs w:val="16"/>
    </w:rPr>
  </w:style>
  <w:style w:type="paragraph" w:customStyle="1" w:styleId="34">
    <w:name w:val="Основной текст3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8">
    <w:name w:val="footnote text"/>
    <w:basedOn w:val="a"/>
    <w:link w:val="af9"/>
    <w:rsid w:val="009F3E13"/>
    <w:rPr>
      <w:sz w:val="20"/>
      <w:szCs w:val="20"/>
    </w:rPr>
  </w:style>
  <w:style w:type="paragraph" w:styleId="afa">
    <w:name w:val="header"/>
    <w:basedOn w:val="a"/>
    <w:rsid w:val="009F3E13"/>
    <w:pPr>
      <w:tabs>
        <w:tab w:val="center" w:pos="4677"/>
        <w:tab w:val="right" w:pos="9355"/>
      </w:tabs>
    </w:pPr>
  </w:style>
  <w:style w:type="paragraph" w:styleId="afb">
    <w:name w:val="foot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rsid w:val="009F3E1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9F3E13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d">
    <w:name w:val="Знак"/>
    <w:basedOn w:val="a"/>
    <w:rsid w:val="009F3E13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5">
    <w:name w:val="Основной текст3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</w:rPr>
  </w:style>
  <w:style w:type="paragraph" w:customStyle="1" w:styleId="36">
    <w:name w:val="Основной текст (3)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25">
    <w:name w:val="Заголовок №2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rsid w:val="009F3E13"/>
    <w:pPr>
      <w:spacing w:before="280" w:after="280"/>
    </w:pPr>
    <w:rPr>
      <w:rFonts w:eastAsia="Calibri"/>
    </w:rPr>
  </w:style>
  <w:style w:type="paragraph" w:styleId="afe">
    <w:name w:val="List Paragraph"/>
    <w:basedOn w:val="a"/>
    <w:qFormat/>
    <w:rsid w:val="009F3E1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9">
    <w:name w:val="Абзац списка1"/>
    <w:basedOn w:val="a"/>
    <w:rsid w:val="009F3E13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a"/>
    <w:rsid w:val="009F3E13"/>
    <w:pPr>
      <w:jc w:val="both"/>
    </w:pPr>
    <w:rPr>
      <w:sz w:val="22"/>
      <w:szCs w:val="20"/>
      <w:lang w:val="en-US"/>
    </w:rPr>
  </w:style>
  <w:style w:type="paragraph" w:customStyle="1" w:styleId="1a">
    <w:name w:val="Без интервала1"/>
    <w:rsid w:val="009F3E13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rsid w:val="009F3E13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b">
    <w:name w:val="index 1"/>
    <w:basedOn w:val="a"/>
    <w:next w:val="a"/>
    <w:rsid w:val="009F3E13"/>
    <w:pPr>
      <w:ind w:left="240" w:hanging="240"/>
    </w:pPr>
    <w:rPr>
      <w:sz w:val="20"/>
      <w:szCs w:val="20"/>
    </w:rPr>
  </w:style>
  <w:style w:type="paragraph" w:styleId="26">
    <w:name w:val="index 2"/>
    <w:basedOn w:val="a"/>
    <w:next w:val="a"/>
    <w:rsid w:val="009F3E13"/>
    <w:pPr>
      <w:ind w:left="480" w:hanging="240"/>
    </w:pPr>
    <w:rPr>
      <w:sz w:val="20"/>
      <w:szCs w:val="20"/>
    </w:rPr>
  </w:style>
  <w:style w:type="paragraph" w:styleId="37">
    <w:name w:val="index 3"/>
    <w:basedOn w:val="a"/>
    <w:next w:val="a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rsid w:val="009F3E13"/>
    <w:pPr>
      <w:ind w:left="2160" w:hanging="240"/>
    </w:pPr>
    <w:rPr>
      <w:sz w:val="20"/>
      <w:szCs w:val="20"/>
    </w:rPr>
  </w:style>
  <w:style w:type="paragraph" w:styleId="aff">
    <w:name w:val="index heading"/>
    <w:basedOn w:val="a"/>
    <w:next w:val="1b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c">
    <w:name w:val="toc 1"/>
    <w:basedOn w:val="a"/>
    <w:next w:val="a"/>
    <w:uiPriority w:val="39"/>
    <w:rsid w:val="009F3E13"/>
    <w:pPr>
      <w:tabs>
        <w:tab w:val="right" w:leader="dot" w:pos="9833"/>
      </w:tabs>
    </w:pPr>
    <w:rPr>
      <w:b/>
      <w:lang w:eastAsia="ru-RU"/>
    </w:rPr>
  </w:style>
  <w:style w:type="paragraph" w:styleId="27">
    <w:name w:val="toc 2"/>
    <w:basedOn w:val="a"/>
    <w:next w:val="a"/>
    <w:uiPriority w:val="39"/>
    <w:rsid w:val="009F3E13"/>
    <w:pPr>
      <w:ind w:left="240"/>
    </w:pPr>
  </w:style>
  <w:style w:type="paragraph" w:styleId="38">
    <w:name w:val="toc 3"/>
    <w:basedOn w:val="a"/>
    <w:next w:val="a"/>
    <w:uiPriority w:val="39"/>
    <w:rsid w:val="009F3E13"/>
    <w:pPr>
      <w:ind w:left="480"/>
    </w:pPr>
  </w:style>
  <w:style w:type="paragraph" w:customStyle="1" w:styleId="310">
    <w:name w:val="Основной текст с отступом 31"/>
    <w:basedOn w:val="a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a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0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d">
    <w:name w:val="Текст примечания1"/>
    <w:basedOn w:val="a"/>
    <w:rsid w:val="009F3E13"/>
    <w:rPr>
      <w:sz w:val="20"/>
      <w:szCs w:val="20"/>
    </w:rPr>
  </w:style>
  <w:style w:type="paragraph" w:styleId="aff0">
    <w:name w:val="annotation subject"/>
    <w:basedOn w:val="1d"/>
    <w:next w:val="1d"/>
    <w:rsid w:val="009F3E13"/>
    <w:rPr>
      <w:b/>
      <w:bCs/>
    </w:rPr>
  </w:style>
  <w:style w:type="paragraph" w:customStyle="1" w:styleId="WW-Normal">
    <w:name w:val="WW-Normal"/>
    <w:rsid w:val="009F3E13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a"/>
    <w:rsid w:val="009F3E13"/>
    <w:pPr>
      <w:spacing w:after="120" w:line="480" w:lineRule="auto"/>
      <w:ind w:left="283"/>
    </w:pPr>
  </w:style>
  <w:style w:type="paragraph" w:customStyle="1" w:styleId="39">
    <w:name w:val="Стиль3"/>
    <w:basedOn w:val="212"/>
    <w:rsid w:val="009F3E13"/>
    <w:rPr>
      <w:rFonts w:eastAsia="Calibri"/>
    </w:rPr>
  </w:style>
  <w:style w:type="paragraph" w:customStyle="1" w:styleId="aff1">
    <w:name w:val="Содержимое таблицы"/>
    <w:basedOn w:val="a"/>
    <w:rsid w:val="009F3E13"/>
    <w:pPr>
      <w:suppressLineNumbers/>
    </w:pPr>
  </w:style>
  <w:style w:type="paragraph" w:customStyle="1" w:styleId="aff2">
    <w:name w:val="Заголовок таблицы"/>
    <w:basedOn w:val="aff1"/>
    <w:rsid w:val="009F3E13"/>
    <w:pPr>
      <w:jc w:val="center"/>
    </w:pPr>
    <w:rPr>
      <w:b/>
      <w:bCs/>
    </w:rPr>
  </w:style>
  <w:style w:type="paragraph" w:styleId="40">
    <w:name w:val="toc 4"/>
    <w:basedOn w:val="15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rsid w:val="009F3E13"/>
    <w:pPr>
      <w:tabs>
        <w:tab w:val="right" w:leader="dot" w:pos="7091"/>
      </w:tabs>
      <w:ind w:left="2547"/>
    </w:pPr>
  </w:style>
  <w:style w:type="paragraph" w:customStyle="1" w:styleId="aff3">
    <w:name w:val="Содержимое врезки"/>
    <w:basedOn w:val="af0"/>
    <w:rsid w:val="009F3E13"/>
  </w:style>
  <w:style w:type="paragraph" w:styleId="aff4">
    <w:name w:val="Normal (Web)"/>
    <w:basedOn w:val="a"/>
    <w:rsid w:val="00305E15"/>
    <w:pPr>
      <w:spacing w:before="280" w:after="280"/>
    </w:pPr>
    <w:rPr>
      <w:lang w:eastAsia="ar-SA"/>
    </w:rPr>
  </w:style>
  <w:style w:type="paragraph" w:styleId="28">
    <w:name w:val="Body Text Indent 2"/>
    <w:basedOn w:val="a"/>
    <w:link w:val="29"/>
    <w:uiPriority w:val="99"/>
    <w:semiHidden/>
    <w:unhideWhenUsed/>
    <w:rsid w:val="000D595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0D595A"/>
    <w:rPr>
      <w:sz w:val="24"/>
      <w:szCs w:val="24"/>
      <w:lang w:eastAsia="zh-CN"/>
    </w:rPr>
  </w:style>
  <w:style w:type="character" w:customStyle="1" w:styleId="af1">
    <w:name w:val="Основной текст Знак"/>
    <w:link w:val="af0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a">
    <w:name w:val="Body Text 2"/>
    <w:basedOn w:val="a"/>
    <w:link w:val="2b"/>
    <w:uiPriority w:val="99"/>
    <w:semiHidden/>
    <w:unhideWhenUsed/>
    <w:rsid w:val="000D595A"/>
    <w:pPr>
      <w:spacing w:after="120" w:line="480" w:lineRule="auto"/>
    </w:pPr>
  </w:style>
  <w:style w:type="character" w:customStyle="1" w:styleId="2b">
    <w:name w:val="Основной текст 2 Знак"/>
    <w:link w:val="2a"/>
    <w:uiPriority w:val="99"/>
    <w:semiHidden/>
    <w:rsid w:val="000D595A"/>
    <w:rPr>
      <w:sz w:val="24"/>
      <w:szCs w:val="24"/>
      <w:lang w:eastAsia="zh-CN"/>
    </w:rPr>
  </w:style>
  <w:style w:type="paragraph" w:styleId="3a">
    <w:name w:val="Body Text 3"/>
    <w:basedOn w:val="a"/>
    <w:link w:val="3b"/>
    <w:uiPriority w:val="99"/>
    <w:semiHidden/>
    <w:unhideWhenUsed/>
    <w:rsid w:val="000D595A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link w:val="3a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5">
    <w:name w:val="Plain Text"/>
    <w:basedOn w:val="a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styleId="aff6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unhideWhenUsed/>
    <w:rsid w:val="009A51AD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semiHidden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9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a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b">
    <w:name w:val="Гипертекстовая ссылка"/>
    <w:rsid w:val="000F7A7A"/>
    <w:rPr>
      <w:rFonts w:cs="Times New Roman"/>
      <w:color w:val="106BBE"/>
    </w:rPr>
  </w:style>
  <w:style w:type="paragraph" w:customStyle="1" w:styleId="1e">
    <w:name w:val="Обычный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5">
    <w:name w:val="Основной текст с отступом Знак"/>
    <w:link w:val="af4"/>
    <w:rsid w:val="00593A1B"/>
    <w:rPr>
      <w:color w:val="FF0000"/>
      <w:sz w:val="28"/>
      <w:szCs w:val="28"/>
      <w:lang w:eastAsia="zh-CN"/>
    </w:rPr>
  </w:style>
  <w:style w:type="paragraph" w:styleId="affc">
    <w:name w:val="Title"/>
    <w:basedOn w:val="a"/>
    <w:link w:val="affd"/>
    <w:qFormat/>
    <w:rsid w:val="00593A1B"/>
    <w:pPr>
      <w:suppressAutoHyphens w:val="0"/>
      <w:jc w:val="center"/>
    </w:pPr>
    <w:rPr>
      <w:b/>
      <w:sz w:val="28"/>
      <w:szCs w:val="20"/>
    </w:rPr>
  </w:style>
  <w:style w:type="character" w:customStyle="1" w:styleId="affd">
    <w:name w:val="Название Знак"/>
    <w:link w:val="affc"/>
    <w:rsid w:val="00593A1B"/>
    <w:rPr>
      <w:b/>
      <w:sz w:val="28"/>
    </w:rPr>
  </w:style>
  <w:style w:type="table" w:styleId="affe">
    <w:name w:val="Table Grid"/>
    <w:basedOn w:val="a1"/>
    <w:uiPriority w:val="59"/>
    <w:rsid w:val="006E2A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Текст сноски Знак"/>
    <w:basedOn w:val="a0"/>
    <w:link w:val="af8"/>
    <w:rsid w:val="00303C1A"/>
    <w:rPr>
      <w:lang w:eastAsia="zh-CN"/>
    </w:rPr>
  </w:style>
  <w:style w:type="paragraph" w:customStyle="1" w:styleId="42">
    <w:name w:val="Основной текст4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character" w:customStyle="1" w:styleId="afc">
    <w:name w:val="Нижний колонтитул Знак"/>
    <w:basedOn w:val="a0"/>
    <w:link w:val="afb"/>
    <w:uiPriority w:val="99"/>
    <w:rsid w:val="00453AAF"/>
    <w:rPr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6034"/>
    <w:rPr>
      <w:rFonts w:ascii="Arial" w:hAnsi="Arial" w:cs="Arial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ubkin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4A96F-0932-49A6-85BE-AA438F15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7</Pages>
  <Words>3547</Words>
  <Characters>20221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23721</CharactersWithSpaces>
  <SharedDoc>false</SharedDoc>
  <HLinks>
    <vt:vector size="66" baseType="variant">
      <vt:variant>
        <vt:i4>6553647</vt:i4>
      </vt:variant>
      <vt:variant>
        <vt:i4>57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6553726</vt:i4>
      </vt:variant>
      <vt:variant>
        <vt:i4>54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51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6553647</vt:i4>
      </vt:variant>
      <vt:variant>
        <vt:i4>48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1835037</vt:i4>
      </vt:variant>
      <vt:variant>
        <vt:i4>45</vt:i4>
      </vt:variant>
      <vt:variant>
        <vt:i4>0</vt:i4>
      </vt:variant>
      <vt:variant>
        <vt:i4>5</vt:i4>
      </vt:variant>
      <vt:variant>
        <vt:lpwstr>http://www.admlukhovitsy.ru/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39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2031621</vt:i4>
      </vt:variant>
      <vt:variant>
        <vt:i4>36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2883677</vt:i4>
      </vt:variant>
      <vt:variant>
        <vt:i4>33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851974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http://ivo.garant.ru/document?id=10064072&amp;sub=438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ООО "СГУП"</dc:creator>
  <cp:lastModifiedBy>Юлия Елисеева</cp:lastModifiedBy>
  <cp:revision>16</cp:revision>
  <cp:lastPrinted>2022-02-21T09:55:00Z</cp:lastPrinted>
  <dcterms:created xsi:type="dcterms:W3CDTF">2022-05-23T14:49:00Z</dcterms:created>
  <dcterms:modified xsi:type="dcterms:W3CDTF">2022-06-21T06:17:00Z</dcterms:modified>
</cp:coreProperties>
</file>