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564A" w:rsidRDefault="0095564A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</w:p>
    <w:p w:rsidR="00710EE8" w:rsidRPr="006B3D26" w:rsidRDefault="00710EE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B3D26">
        <w:rPr>
          <w:b/>
          <w:bCs/>
          <w:sz w:val="26"/>
          <w:szCs w:val="26"/>
        </w:rPr>
        <w:t xml:space="preserve">ИЗВЕЩЕНИЕ О ПРОВЕДЕНИИ </w:t>
      </w:r>
      <w:r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 xml:space="preserve">АУКЦИОНА </w:t>
      </w:r>
    </w:p>
    <w:p w:rsidR="00710EE8" w:rsidRPr="000B74C3" w:rsidRDefault="00710EE8" w:rsidP="00A22599">
      <w:pPr>
        <w:jc w:val="both"/>
        <w:rPr>
          <w:bCs/>
          <w:sz w:val="22"/>
          <w:szCs w:val="22"/>
        </w:rPr>
      </w:pPr>
      <w:r w:rsidRPr="00601465">
        <w:rPr>
          <w:bCs/>
          <w:sz w:val="22"/>
          <w:szCs w:val="22"/>
        </w:rPr>
        <w:t>на право заключения договора аренды земельного участка, расположенного по адресу:</w:t>
      </w:r>
      <w:bookmarkStart w:id="0" w:name="_%2525D0%25259F%2525D1%252580%2525D0%252"/>
      <w:bookmarkStart w:id="1" w:name="__RefHeading__27_520497706"/>
      <w:bookmarkStart w:id="2" w:name="__RefHeading__42_1698952488"/>
      <w:bookmarkStart w:id="3" w:name="_Toc419895197"/>
      <w:bookmarkStart w:id="4" w:name="__RefHeading__33_520497706"/>
      <w:bookmarkStart w:id="5" w:name="__RefHeading__41_520497706"/>
      <w:bookmarkEnd w:id="0"/>
      <w:bookmarkEnd w:id="1"/>
      <w:bookmarkEnd w:id="2"/>
      <w:r w:rsidRPr="00601465">
        <w:rPr>
          <w:bCs/>
          <w:sz w:val="22"/>
          <w:szCs w:val="22"/>
        </w:rPr>
        <w:t xml:space="preserve"> </w:t>
      </w:r>
      <w:r w:rsidR="000B74C3" w:rsidRPr="000B74C3">
        <w:rPr>
          <w:b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0B74C3" w:rsidRPr="000B74C3">
        <w:rPr>
          <w:bCs/>
          <w:sz w:val="22"/>
          <w:szCs w:val="22"/>
        </w:rPr>
        <w:t>Губкинский</w:t>
      </w:r>
      <w:proofErr w:type="spellEnd"/>
      <w:r w:rsidR="000B74C3" w:rsidRPr="000B74C3">
        <w:rPr>
          <w:bCs/>
          <w:sz w:val="22"/>
          <w:szCs w:val="22"/>
        </w:rPr>
        <w:t xml:space="preserve"> городской округ, г. Губкин, ул. Циолковского, земельный участок 21</w:t>
      </w:r>
      <w:r w:rsidRPr="000B74C3">
        <w:rPr>
          <w:bCs/>
          <w:sz w:val="22"/>
          <w:szCs w:val="22"/>
        </w:rPr>
        <w:t>, с видом разрешенного использования «</w:t>
      </w:r>
      <w:r w:rsidR="000B74C3" w:rsidRPr="000B74C3">
        <w:rPr>
          <w:bCs/>
          <w:sz w:val="22"/>
          <w:szCs w:val="22"/>
        </w:rPr>
        <w:t>для индивидуального жилищного строительства, блокированная жилая застройка</w:t>
      </w:r>
      <w:r w:rsidRPr="000B74C3">
        <w:rPr>
          <w:bCs/>
          <w:sz w:val="22"/>
          <w:szCs w:val="22"/>
        </w:rPr>
        <w:t>».</w:t>
      </w:r>
    </w:p>
    <w:p w:rsidR="00710EE8" w:rsidRPr="00A346C3" w:rsidRDefault="00710EE8" w:rsidP="00EC46F8">
      <w:pPr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3"/>
      <w:r>
        <w:rPr>
          <w:b/>
          <w:sz w:val="26"/>
          <w:szCs w:val="26"/>
        </w:rPr>
        <w:t>Общие положения.</w:t>
      </w:r>
    </w:p>
    <w:p w:rsidR="00710EE8" w:rsidRPr="00A346C3" w:rsidRDefault="00710EE8" w:rsidP="00D4450A">
      <w:pPr>
        <w:tabs>
          <w:tab w:val="num" w:pos="0"/>
        </w:tabs>
        <w:autoSpaceDE w:val="0"/>
        <w:jc w:val="center"/>
        <w:rPr>
          <w:iCs/>
        </w:rPr>
      </w:pPr>
    </w:p>
    <w:p w:rsidR="00710EE8" w:rsidRPr="00A346C3" w:rsidRDefault="00710EE8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Pr="00A346C3">
        <w:rPr>
          <w:iCs/>
          <w:sz w:val="22"/>
          <w:szCs w:val="22"/>
        </w:rPr>
        <w:t xml:space="preserve">Аукцион в электронной форме, </w:t>
      </w:r>
      <w:r w:rsidR="000B74C3" w:rsidRPr="00BE764D">
        <w:rPr>
          <w:iCs/>
          <w:sz w:val="22"/>
          <w:szCs w:val="22"/>
        </w:rPr>
        <w:t>открыт</w:t>
      </w:r>
      <w:r w:rsidR="002D5FFE">
        <w:rPr>
          <w:iCs/>
          <w:sz w:val="22"/>
          <w:szCs w:val="22"/>
        </w:rPr>
        <w:t>ый</w:t>
      </w:r>
      <w:r w:rsidR="000B74C3" w:rsidRPr="00BE764D">
        <w:rPr>
          <w:iCs/>
          <w:sz w:val="22"/>
          <w:szCs w:val="22"/>
        </w:rPr>
        <w:t xml:space="preserve"> по составу участников и по форме подачи предложений о размере арендной платы</w:t>
      </w:r>
      <w:r w:rsidRPr="00A346C3">
        <w:rPr>
          <w:iCs/>
          <w:sz w:val="22"/>
          <w:szCs w:val="22"/>
        </w:rPr>
        <w:t xml:space="preserve">, проводится в соответствии с требованиями: 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Губкинского городского округа от </w:t>
      </w:r>
      <w:r w:rsidR="009A1BFE" w:rsidRPr="009A1BFE">
        <w:rPr>
          <w:iCs/>
          <w:color w:val="000000" w:themeColor="text1"/>
          <w:sz w:val="22"/>
          <w:szCs w:val="22"/>
        </w:rPr>
        <w:t>28</w:t>
      </w:r>
      <w:r w:rsidR="008231C2" w:rsidRPr="009A1BFE">
        <w:rPr>
          <w:iCs/>
          <w:color w:val="000000" w:themeColor="text1"/>
          <w:sz w:val="22"/>
          <w:szCs w:val="22"/>
        </w:rPr>
        <w:t>.05</w:t>
      </w:r>
      <w:r w:rsidR="007A1E81" w:rsidRPr="009A1BFE">
        <w:rPr>
          <w:iCs/>
          <w:color w:val="000000" w:themeColor="text1"/>
          <w:sz w:val="22"/>
          <w:szCs w:val="22"/>
        </w:rPr>
        <w:t>.2025</w:t>
      </w:r>
      <w:r w:rsidRPr="009A1BFE">
        <w:rPr>
          <w:iCs/>
          <w:color w:val="000000" w:themeColor="text1"/>
          <w:sz w:val="22"/>
          <w:szCs w:val="22"/>
        </w:rPr>
        <w:t xml:space="preserve"> № </w:t>
      </w:r>
      <w:r w:rsidR="009A1BFE" w:rsidRPr="009A1BFE">
        <w:rPr>
          <w:iCs/>
          <w:color w:val="000000" w:themeColor="text1"/>
          <w:sz w:val="22"/>
          <w:szCs w:val="22"/>
        </w:rPr>
        <w:t>559</w:t>
      </w:r>
      <w:r w:rsidRPr="009A1BFE">
        <w:rPr>
          <w:iCs/>
          <w:color w:val="000000" w:themeColor="text1"/>
          <w:sz w:val="22"/>
          <w:szCs w:val="22"/>
        </w:rPr>
        <w:t xml:space="preserve">-па                           </w:t>
      </w:r>
      <w:proofErr w:type="gramStart"/>
      <w:r w:rsidRPr="009A1BFE">
        <w:rPr>
          <w:iCs/>
          <w:color w:val="000000" w:themeColor="text1"/>
          <w:sz w:val="22"/>
          <w:szCs w:val="22"/>
        </w:rPr>
        <w:t xml:space="preserve">   </w:t>
      </w:r>
      <w:r w:rsidRPr="00A346C3">
        <w:rPr>
          <w:iCs/>
          <w:sz w:val="22"/>
          <w:szCs w:val="22"/>
        </w:rPr>
        <w:t>«</w:t>
      </w:r>
      <w:proofErr w:type="gramEnd"/>
      <w:r w:rsidRPr="00A346C3">
        <w:rPr>
          <w:iCs/>
          <w:sz w:val="22"/>
          <w:szCs w:val="22"/>
        </w:rPr>
        <w:t>О проведении аукцион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 xml:space="preserve"> на право заключения договор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 xml:space="preserve"> аренды земельн</w:t>
      </w:r>
      <w:r w:rsidR="000B74C3">
        <w:rPr>
          <w:iCs/>
          <w:sz w:val="22"/>
          <w:szCs w:val="22"/>
        </w:rPr>
        <w:t>ых</w:t>
      </w:r>
      <w:r w:rsidRPr="00A346C3">
        <w:rPr>
          <w:iCs/>
          <w:sz w:val="22"/>
          <w:szCs w:val="22"/>
        </w:rPr>
        <w:t xml:space="preserve"> участк</w:t>
      </w:r>
      <w:r w:rsidR="000B74C3">
        <w:rPr>
          <w:iCs/>
          <w:sz w:val="22"/>
          <w:szCs w:val="22"/>
        </w:rPr>
        <w:t>ов</w:t>
      </w:r>
      <w:r w:rsidRPr="00A346C3">
        <w:rPr>
          <w:iCs/>
          <w:sz w:val="22"/>
          <w:szCs w:val="22"/>
        </w:rPr>
        <w:t>»;</w:t>
      </w:r>
    </w:p>
    <w:p w:rsidR="00710EE8" w:rsidRPr="00A346C3" w:rsidRDefault="00710EE8" w:rsidP="005519A9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 Постановления Правительства Российской Федерации от 10.05.2018 № 564 «О взимании операторами</w:t>
      </w:r>
      <w:r w:rsidR="005519A9">
        <w:rPr>
          <w:iCs/>
          <w:sz w:val="22"/>
          <w:szCs w:val="22"/>
        </w:rPr>
        <w:t xml:space="preserve"> </w:t>
      </w: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иных нормативных правовых актов Российской Федерации.</w:t>
      </w:r>
      <w:bookmarkStart w:id="6" w:name="__RefHeading__48_1698952488"/>
      <w:bookmarkEnd w:id="6"/>
    </w:p>
    <w:p w:rsidR="00710EE8" w:rsidRPr="00A346C3" w:rsidRDefault="00710EE8" w:rsidP="007953B0">
      <w:pPr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710EE8" w:rsidRPr="007953B0" w:rsidRDefault="00710EE8" w:rsidP="007953B0">
      <w:pPr>
        <w:tabs>
          <w:tab w:val="left" w:pos="851"/>
        </w:tabs>
        <w:autoSpaceDE w:val="0"/>
        <w:ind w:left="426"/>
        <w:jc w:val="both"/>
      </w:pPr>
      <w:r>
        <w:rPr>
          <w:b/>
        </w:rPr>
        <w:t>1.2.</w:t>
      </w:r>
      <w:r w:rsidRPr="007953B0">
        <w:rPr>
          <w:b/>
        </w:rPr>
        <w:t xml:space="preserve">Уполномоченным органом и организатором аукциона является </w:t>
      </w:r>
      <w:r w:rsidRPr="007953B0">
        <w:rPr>
          <w:b/>
          <w:noProof/>
        </w:rPr>
        <w:t>Администрация Губкинского городского округа в лице аукционной комиссии.</w:t>
      </w:r>
    </w:p>
    <w:p w:rsidR="00710EE8" w:rsidRPr="00A346C3" w:rsidRDefault="00710E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710EE8" w:rsidRDefault="00710EE8" w:rsidP="001619E8">
      <w:pPr>
        <w:autoSpaceDE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>www. gubkinadm.gosuslugi.ru</w:t>
      </w:r>
    </w:p>
    <w:p w:rsidR="00710EE8" w:rsidRPr="00A346C3" w:rsidRDefault="00710EE8" w:rsidP="001619E8">
      <w:pPr>
        <w:autoSpaceDE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Уполномоченным лицом на подписание протоколов </w:t>
      </w:r>
      <w:r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протоколов является заместитель председателя аукционной комиссии.</w:t>
      </w:r>
    </w:p>
    <w:p w:rsidR="00710EE8" w:rsidRPr="00A346C3" w:rsidRDefault="00710E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710EE8" w:rsidRPr="00A346C3" w:rsidRDefault="00710EE8" w:rsidP="007953B0">
      <w:pPr>
        <w:tabs>
          <w:tab w:val="left" w:pos="426"/>
          <w:tab w:val="left" w:pos="851"/>
        </w:tabs>
        <w:autoSpaceDE w:val="0"/>
        <w:ind w:left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Pr="00A346C3">
        <w:rPr>
          <w:b/>
          <w:bCs/>
          <w:sz w:val="22"/>
          <w:szCs w:val="22"/>
        </w:rPr>
        <w:t xml:space="preserve">: </w:t>
      </w:r>
      <w:r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710EE8" w:rsidRPr="00A346C3" w:rsidRDefault="00710E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каб.217, 201.</w:t>
      </w:r>
    </w:p>
    <w:p w:rsidR="00710EE8" w:rsidRPr="00A346C3" w:rsidRDefault="00710EE8" w:rsidP="001619E8">
      <w:pPr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Pr="00A346C3">
          <w:rPr>
            <w:rStyle w:val="a3"/>
            <w:noProof/>
            <w:sz w:val="22"/>
            <w:szCs w:val="22"/>
          </w:rPr>
          <w:t>kums-</w:t>
        </w:r>
        <w:r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Pr="00A346C3">
          <w:rPr>
            <w:rStyle w:val="a3"/>
            <w:noProof/>
            <w:sz w:val="22"/>
            <w:szCs w:val="22"/>
          </w:rPr>
          <w:t>@</w:t>
        </w:r>
        <w:r w:rsidRPr="00A346C3">
          <w:rPr>
            <w:rStyle w:val="a3"/>
            <w:noProof/>
            <w:sz w:val="22"/>
            <w:szCs w:val="22"/>
            <w:lang w:val="en-US"/>
          </w:rPr>
          <w:t>gu</w:t>
        </w:r>
        <w:r w:rsidRPr="00A346C3">
          <w:rPr>
            <w:rStyle w:val="a3"/>
            <w:noProof/>
            <w:sz w:val="22"/>
            <w:szCs w:val="22"/>
          </w:rPr>
          <w:t>.</w:t>
        </w:r>
        <w:r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Pr="00A346C3">
          <w:rPr>
            <w:rStyle w:val="a3"/>
            <w:noProof/>
            <w:sz w:val="22"/>
            <w:szCs w:val="22"/>
          </w:rPr>
          <w:t>.ru</w:t>
        </w:r>
      </w:hyperlink>
    </w:p>
    <w:p w:rsidR="00710EE8" w:rsidRPr="00A346C3" w:rsidRDefault="00710EE8" w:rsidP="00C10E5F">
      <w:pPr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</w:t>
      </w:r>
      <w:proofErr w:type="gramStart"/>
      <w:r w:rsidRPr="00A346C3">
        <w:rPr>
          <w:sz w:val="22"/>
          <w:szCs w:val="22"/>
        </w:rPr>
        <w:t>факс</w:t>
      </w:r>
      <w:r w:rsidRPr="00A346C3">
        <w:rPr>
          <w:rStyle w:val="a3"/>
          <w:noProof/>
          <w:color w:val="auto"/>
          <w:u w:val="none"/>
        </w:rPr>
        <w:t>:+</w:t>
      </w:r>
      <w:proofErr w:type="gramEnd"/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</w:pPr>
    </w:p>
    <w:p w:rsidR="00710EE8" w:rsidRPr="00A346C3" w:rsidRDefault="00710EE8" w:rsidP="00C10E5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Наименование: Общество с ограниченной ответственностью «РТС-тендер»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Место нахождения: 121151, город Москва, набережная Тараса Шевченко, дом 23А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сайта: www.rts-tender.ru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электронной почты: iSupport@rts-tender.ru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Телефон: +7 (499) 653-55-00.</w:t>
      </w:r>
    </w:p>
    <w:p w:rsidR="00710EE8" w:rsidRDefault="00710EE8" w:rsidP="00C10E5F">
      <w:pPr>
        <w:jc w:val="both"/>
        <w:rPr>
          <w:sz w:val="22"/>
          <w:szCs w:val="22"/>
        </w:rPr>
      </w:pPr>
    </w:p>
    <w:p w:rsidR="00710EE8" w:rsidRPr="00C453E3" w:rsidRDefault="00710EE8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710EE8" w:rsidRPr="00C453E3" w:rsidRDefault="00710EE8" w:rsidP="00C453E3">
      <w:pPr>
        <w:jc w:val="center"/>
        <w:rPr>
          <w:b/>
          <w:sz w:val="22"/>
          <w:szCs w:val="22"/>
        </w:rPr>
      </w:pPr>
    </w:p>
    <w:p w:rsidR="00710EE8" w:rsidRPr="00A346C3" w:rsidRDefault="00710EE8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 xml:space="preserve">.Предмет аукциона </w:t>
      </w:r>
      <w:r w:rsidRPr="00034C75">
        <w:rPr>
          <w:b/>
          <w:color w:val="000000" w:themeColor="text1"/>
          <w:sz w:val="22"/>
          <w:szCs w:val="22"/>
        </w:rPr>
        <w:t xml:space="preserve">– </w:t>
      </w:r>
      <w:r w:rsidRPr="00034C75">
        <w:rPr>
          <w:color w:val="000000" w:themeColor="text1"/>
          <w:sz w:val="22"/>
          <w:szCs w:val="22"/>
        </w:rPr>
        <w:t xml:space="preserve">на право </w:t>
      </w:r>
      <w:r w:rsidRPr="00034C75">
        <w:rPr>
          <w:noProof/>
          <w:color w:val="000000" w:themeColor="text1"/>
          <w:sz w:val="22"/>
          <w:szCs w:val="22"/>
        </w:rPr>
        <w:t>заключения</w:t>
      </w:r>
      <w:r w:rsidRPr="0026178A">
        <w:rPr>
          <w:noProof/>
          <w:color w:val="FF0000"/>
          <w:sz w:val="22"/>
          <w:szCs w:val="22"/>
        </w:rPr>
        <w:t xml:space="preserve"> </w:t>
      </w:r>
      <w:r w:rsidRPr="00A346C3">
        <w:rPr>
          <w:noProof/>
          <w:sz w:val="22"/>
          <w:szCs w:val="22"/>
        </w:rPr>
        <w:t>договора аренды земельного участка.</w:t>
      </w:r>
    </w:p>
    <w:p w:rsidR="00710EE8" w:rsidRPr="00C453E3" w:rsidRDefault="00710EE8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>2.2. Характеристики</w:t>
      </w:r>
      <w:r w:rsidRPr="00C453E3">
        <w:rPr>
          <w:sz w:val="22"/>
          <w:szCs w:val="22"/>
        </w:rPr>
        <w:t xml:space="preserve">: </w:t>
      </w:r>
    </w:p>
    <w:p w:rsidR="00710EE8" w:rsidRPr="00BE764D" w:rsidRDefault="00710EE8" w:rsidP="003F4EB5">
      <w:pPr>
        <w:ind w:right="-126"/>
        <w:jc w:val="both"/>
        <w:rPr>
          <w:bCs/>
          <w:sz w:val="22"/>
          <w:szCs w:val="22"/>
        </w:rPr>
      </w:pPr>
      <w:r>
        <w:rPr>
          <w:sz w:val="22"/>
          <w:szCs w:val="22"/>
        </w:rPr>
        <w:t>Местоположение (адрес)</w:t>
      </w:r>
      <w:r w:rsidRPr="00421DB2">
        <w:rPr>
          <w:sz w:val="22"/>
          <w:szCs w:val="22"/>
        </w:rPr>
        <w:t>:</w:t>
      </w:r>
      <w:r w:rsidR="008231C2" w:rsidRPr="008231C2">
        <w:rPr>
          <w:sz w:val="28"/>
          <w:szCs w:val="28"/>
        </w:rPr>
        <w:t xml:space="preserve"> </w:t>
      </w:r>
      <w:r w:rsidR="000B74C3" w:rsidRPr="000B74C3">
        <w:rPr>
          <w:bCs/>
          <w:sz w:val="22"/>
          <w:szCs w:val="22"/>
        </w:rPr>
        <w:t xml:space="preserve">Российская Федерация, Белгородская область, </w:t>
      </w:r>
      <w:proofErr w:type="spellStart"/>
      <w:r w:rsidR="000B74C3" w:rsidRPr="000B74C3">
        <w:rPr>
          <w:bCs/>
          <w:sz w:val="22"/>
          <w:szCs w:val="22"/>
        </w:rPr>
        <w:t>Губкинский</w:t>
      </w:r>
      <w:proofErr w:type="spellEnd"/>
      <w:r w:rsidR="000B74C3" w:rsidRPr="000B74C3">
        <w:rPr>
          <w:bCs/>
          <w:sz w:val="22"/>
          <w:szCs w:val="22"/>
        </w:rPr>
        <w:t xml:space="preserve"> городской </w:t>
      </w:r>
      <w:proofErr w:type="gramStart"/>
      <w:r w:rsidR="000B74C3" w:rsidRPr="000B74C3">
        <w:rPr>
          <w:bCs/>
          <w:sz w:val="22"/>
          <w:szCs w:val="22"/>
        </w:rPr>
        <w:t xml:space="preserve">округ, </w:t>
      </w:r>
      <w:r w:rsidR="000912B7">
        <w:rPr>
          <w:bCs/>
          <w:sz w:val="22"/>
          <w:szCs w:val="22"/>
        </w:rPr>
        <w:t xml:space="preserve">  </w:t>
      </w:r>
      <w:proofErr w:type="gramEnd"/>
      <w:r w:rsidR="000912B7">
        <w:rPr>
          <w:bCs/>
          <w:sz w:val="22"/>
          <w:szCs w:val="22"/>
        </w:rPr>
        <w:t xml:space="preserve">                        </w:t>
      </w:r>
      <w:r w:rsidR="000B74C3" w:rsidRPr="000B74C3">
        <w:rPr>
          <w:bCs/>
          <w:sz w:val="22"/>
          <w:szCs w:val="22"/>
        </w:rPr>
        <w:t>г. Губкин, ул. Циолковского, земельный участок 21,</w:t>
      </w:r>
      <w:r w:rsidR="006F2BBC" w:rsidRPr="008231C2">
        <w:rPr>
          <w:color w:val="000000" w:themeColor="text1"/>
          <w:sz w:val="22"/>
          <w:szCs w:val="22"/>
        </w:rPr>
        <w:t xml:space="preserve"> с</w:t>
      </w:r>
      <w:r w:rsidR="006F2BBC" w:rsidRPr="00421DB2">
        <w:rPr>
          <w:sz w:val="22"/>
          <w:szCs w:val="22"/>
        </w:rPr>
        <w:t xml:space="preserve"> видом разрешенного</w:t>
      </w:r>
      <w:r w:rsidR="006F2BBC" w:rsidRPr="006F2BBC">
        <w:rPr>
          <w:bCs/>
          <w:sz w:val="22"/>
          <w:szCs w:val="22"/>
        </w:rPr>
        <w:t xml:space="preserve"> использования </w:t>
      </w:r>
      <w:r w:rsidR="00421DB2" w:rsidRPr="00421DB2">
        <w:rPr>
          <w:bCs/>
          <w:sz w:val="22"/>
          <w:szCs w:val="22"/>
        </w:rPr>
        <w:t>«</w:t>
      </w:r>
      <w:r w:rsidR="000912B7" w:rsidRPr="00BE764D">
        <w:rPr>
          <w:bCs/>
          <w:sz w:val="22"/>
          <w:szCs w:val="22"/>
        </w:rPr>
        <w:t>для индивидуального жилищного строительства, блокированная жилая застройка</w:t>
      </w:r>
      <w:r w:rsidR="00421DB2" w:rsidRPr="00BE764D">
        <w:rPr>
          <w:bCs/>
          <w:sz w:val="22"/>
          <w:szCs w:val="22"/>
        </w:rPr>
        <w:t>»</w:t>
      </w:r>
      <w:r w:rsidRPr="00BE764D">
        <w:rPr>
          <w:bCs/>
          <w:sz w:val="22"/>
          <w:szCs w:val="22"/>
        </w:rPr>
        <w:t>,</w:t>
      </w:r>
    </w:p>
    <w:p w:rsidR="00710EE8" w:rsidRPr="00BE764D" w:rsidRDefault="00710EE8" w:rsidP="00A346C3">
      <w:pPr>
        <w:ind w:right="-126"/>
        <w:jc w:val="both"/>
        <w:rPr>
          <w:bCs/>
          <w:sz w:val="22"/>
          <w:szCs w:val="22"/>
        </w:rPr>
      </w:pPr>
      <w:r w:rsidRPr="00BE764D">
        <w:rPr>
          <w:bCs/>
          <w:sz w:val="22"/>
          <w:szCs w:val="22"/>
        </w:rPr>
        <w:t xml:space="preserve">Кадастровый номер: </w:t>
      </w:r>
      <w:r w:rsidR="000912B7" w:rsidRPr="00BE764D">
        <w:rPr>
          <w:bCs/>
          <w:sz w:val="22"/>
          <w:szCs w:val="22"/>
        </w:rPr>
        <w:t>31:04:0203007:208</w:t>
      </w:r>
      <w:r w:rsidRPr="00BE764D">
        <w:rPr>
          <w:bCs/>
          <w:sz w:val="22"/>
          <w:szCs w:val="22"/>
        </w:rPr>
        <w:t>;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Площадь </w:t>
      </w:r>
      <w:r w:rsidR="000912B7">
        <w:rPr>
          <w:sz w:val="22"/>
          <w:szCs w:val="22"/>
        </w:rPr>
        <w:t>750</w:t>
      </w:r>
      <w:r w:rsidRPr="00A346C3">
        <w:rPr>
          <w:sz w:val="22"/>
          <w:szCs w:val="22"/>
        </w:rPr>
        <w:t xml:space="preserve"> </w:t>
      </w:r>
      <w:proofErr w:type="spellStart"/>
      <w:r w:rsidRPr="00A346C3">
        <w:rPr>
          <w:sz w:val="22"/>
          <w:szCs w:val="22"/>
        </w:rPr>
        <w:t>кв.м</w:t>
      </w:r>
      <w:proofErr w:type="spellEnd"/>
      <w:r w:rsidRPr="00A346C3">
        <w:rPr>
          <w:sz w:val="22"/>
          <w:szCs w:val="22"/>
        </w:rPr>
        <w:t>;</w:t>
      </w:r>
    </w:p>
    <w:p w:rsidR="00710EE8" w:rsidRPr="00042D5D" w:rsidRDefault="00710EE8" w:rsidP="000B132A">
      <w:pPr>
        <w:jc w:val="both"/>
        <w:rPr>
          <w:bCs/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Категория земель: </w:t>
      </w:r>
      <w:r w:rsidRPr="00042D5D">
        <w:rPr>
          <w:bCs/>
          <w:color w:val="000000"/>
          <w:sz w:val="22"/>
          <w:szCs w:val="22"/>
        </w:rPr>
        <w:t>земли населенных пунктов;</w:t>
      </w:r>
    </w:p>
    <w:p w:rsidR="00710EE8" w:rsidRPr="00042D5D" w:rsidRDefault="00710EE8" w:rsidP="000B132A">
      <w:pPr>
        <w:jc w:val="both"/>
        <w:rPr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Разрешенное использование: </w:t>
      </w:r>
      <w:r w:rsidR="00421DB2" w:rsidRPr="00601465">
        <w:rPr>
          <w:color w:val="000000"/>
          <w:sz w:val="22"/>
          <w:szCs w:val="22"/>
        </w:rPr>
        <w:t>«</w:t>
      </w:r>
      <w:r w:rsidR="000912B7" w:rsidRPr="00BE764D">
        <w:rPr>
          <w:color w:val="000000"/>
          <w:sz w:val="22"/>
          <w:szCs w:val="22"/>
        </w:rPr>
        <w:t>для индивидуального жилищного строительства, блокированная жилая застройка</w:t>
      </w:r>
      <w:r w:rsidR="00421DB2" w:rsidRPr="00601465">
        <w:rPr>
          <w:color w:val="000000"/>
          <w:sz w:val="22"/>
          <w:szCs w:val="22"/>
        </w:rPr>
        <w:t>»</w:t>
      </w:r>
      <w:r w:rsidR="00421DB2" w:rsidRPr="00042D5D">
        <w:rPr>
          <w:color w:val="000000"/>
          <w:sz w:val="22"/>
          <w:szCs w:val="22"/>
        </w:rPr>
        <w:t xml:space="preserve"> </w:t>
      </w:r>
      <w:r w:rsidRPr="00042D5D">
        <w:rPr>
          <w:color w:val="000000"/>
          <w:sz w:val="22"/>
          <w:szCs w:val="22"/>
        </w:rPr>
        <w:t>(в соответствии с п.17 ст.39.8 Земельного кодекса Российской Федерации изменение вида разрешенного использования земельного участка не допускается);</w:t>
      </w:r>
    </w:p>
    <w:p w:rsidR="00710EE8" w:rsidRDefault="00710EE8" w:rsidP="00D31EA3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lastRenderedPageBreak/>
        <w:t>Наличие обременений/ограничений:</w:t>
      </w:r>
      <w:r w:rsidRPr="008E387D">
        <w:rPr>
          <w:color w:val="000000"/>
          <w:sz w:val="22"/>
          <w:szCs w:val="22"/>
        </w:rPr>
        <w:t xml:space="preserve"> </w:t>
      </w:r>
      <w:r w:rsidR="00421DB2">
        <w:rPr>
          <w:color w:val="000000"/>
          <w:sz w:val="22"/>
          <w:szCs w:val="22"/>
        </w:rPr>
        <w:t>не зарегистрированы.</w:t>
      </w:r>
    </w:p>
    <w:p w:rsidR="00710EE8" w:rsidRDefault="00710EE8" w:rsidP="008231C2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Права на земельный участок:</w:t>
      </w:r>
      <w:r>
        <w:rPr>
          <w:color w:val="000000"/>
          <w:sz w:val="22"/>
          <w:szCs w:val="22"/>
        </w:rPr>
        <w:t xml:space="preserve"> </w:t>
      </w:r>
      <w:r w:rsidR="000912B7">
        <w:rPr>
          <w:color w:val="000000"/>
          <w:sz w:val="22"/>
          <w:szCs w:val="22"/>
        </w:rPr>
        <w:t>земельный участок, государственная собственность на который не разграничена</w:t>
      </w:r>
      <w:r w:rsidRPr="00A346C3">
        <w:rPr>
          <w:color w:val="000000"/>
          <w:sz w:val="22"/>
          <w:szCs w:val="22"/>
        </w:rPr>
        <w:t xml:space="preserve">. </w:t>
      </w:r>
    </w:p>
    <w:p w:rsidR="00710EE8" w:rsidRDefault="00710EE8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</w:t>
      </w:r>
      <w:r w:rsidR="00421DB2">
        <w:rPr>
          <w:bCs/>
          <w:sz w:val="22"/>
          <w:szCs w:val="22"/>
        </w:rPr>
        <w:t>(</w:t>
      </w:r>
      <w:r w:rsidRPr="00A346C3">
        <w:rPr>
          <w:bCs/>
          <w:sz w:val="22"/>
          <w:szCs w:val="22"/>
        </w:rPr>
        <w:t>земельн</w:t>
      </w:r>
      <w:r w:rsidR="00421DB2">
        <w:rPr>
          <w:bCs/>
          <w:sz w:val="22"/>
          <w:szCs w:val="22"/>
        </w:rPr>
        <w:t>ый</w:t>
      </w:r>
      <w:r w:rsidRPr="00A346C3">
        <w:rPr>
          <w:bCs/>
          <w:sz w:val="22"/>
          <w:szCs w:val="22"/>
        </w:rPr>
        <w:t xml:space="preserve"> участ</w:t>
      </w:r>
      <w:r w:rsidR="00421DB2">
        <w:rPr>
          <w:bCs/>
          <w:sz w:val="22"/>
          <w:szCs w:val="22"/>
        </w:rPr>
        <w:t>ок)</w:t>
      </w:r>
      <w:r w:rsidRPr="00A346C3">
        <w:rPr>
          <w:bCs/>
          <w:sz w:val="22"/>
          <w:szCs w:val="22"/>
        </w:rPr>
        <w:t xml:space="preserve">. С дополнительной информацией о земельном участке можно ознакомиться в сети «Интернет»: </w:t>
      </w:r>
      <w:hyperlink r:id="rId9" w:history="1">
        <w:r w:rsidR="00121048" w:rsidRPr="00F0300C">
          <w:rPr>
            <w:rStyle w:val="a3"/>
            <w:bCs/>
            <w:sz w:val="22"/>
            <w:szCs w:val="22"/>
          </w:rPr>
          <w:t>https://nspd.gov.ru/</w:t>
        </w:r>
      </w:hyperlink>
      <w:r w:rsidRPr="00A346C3">
        <w:rPr>
          <w:bCs/>
          <w:sz w:val="22"/>
          <w:szCs w:val="22"/>
        </w:rPr>
        <w:t>.</w:t>
      </w:r>
    </w:p>
    <w:p w:rsidR="00691AB0" w:rsidRPr="00691AB0" w:rsidRDefault="00601465" w:rsidP="00691AB0">
      <w:pPr>
        <w:ind w:firstLine="426"/>
        <w:jc w:val="both"/>
        <w:rPr>
          <w:bCs/>
          <w:color w:val="000000" w:themeColor="text1"/>
          <w:sz w:val="22"/>
          <w:szCs w:val="22"/>
        </w:rPr>
      </w:pPr>
      <w:r w:rsidRPr="002D5FFE">
        <w:rPr>
          <w:b/>
          <w:color w:val="000000" w:themeColor="text1"/>
          <w:sz w:val="22"/>
          <w:szCs w:val="22"/>
        </w:rPr>
        <w:t xml:space="preserve">2.3. </w:t>
      </w:r>
      <w:r w:rsidR="00691AB0" w:rsidRPr="00691AB0">
        <w:rPr>
          <w:b/>
          <w:color w:val="000000" w:themeColor="text1"/>
          <w:sz w:val="22"/>
          <w:szCs w:val="22"/>
        </w:rPr>
        <w:t>Допустимые параметры разрешенного строительства</w:t>
      </w:r>
      <w:r w:rsidR="00691AB0" w:rsidRPr="00691AB0">
        <w:rPr>
          <w:b/>
          <w:bCs/>
          <w:color w:val="000000" w:themeColor="text1"/>
          <w:sz w:val="22"/>
          <w:szCs w:val="22"/>
        </w:rPr>
        <w:t xml:space="preserve"> </w:t>
      </w:r>
      <w:r w:rsidR="00691AB0" w:rsidRPr="00691AB0">
        <w:rPr>
          <w:bCs/>
          <w:color w:val="000000" w:themeColor="text1"/>
          <w:sz w:val="22"/>
          <w:szCs w:val="22"/>
        </w:rPr>
        <w:t>выданы управлением архитектуры и градостроительной политики</w:t>
      </w:r>
      <w:r w:rsidR="00691AB0" w:rsidRPr="00691AB0">
        <w:rPr>
          <w:color w:val="000000" w:themeColor="text1"/>
        </w:rPr>
        <w:t xml:space="preserve"> </w:t>
      </w:r>
      <w:r w:rsidR="00691AB0" w:rsidRPr="00691AB0">
        <w:rPr>
          <w:bCs/>
          <w:color w:val="000000" w:themeColor="text1"/>
          <w:sz w:val="22"/>
          <w:szCs w:val="22"/>
        </w:rPr>
        <w:t xml:space="preserve">администрации Губкинского городского округа, письмо от 27.05.2025 г.                № 43-2-5/69-466 (письмо приложено к аукционной документации). </w:t>
      </w:r>
    </w:p>
    <w:p w:rsidR="00691AB0" w:rsidRPr="00691AB0" w:rsidRDefault="00691AB0" w:rsidP="00691AB0">
      <w:pPr>
        <w:ind w:firstLine="426"/>
        <w:jc w:val="both"/>
        <w:rPr>
          <w:bCs/>
          <w:i/>
          <w:color w:val="000000" w:themeColor="text1"/>
          <w:sz w:val="22"/>
          <w:szCs w:val="22"/>
        </w:rPr>
      </w:pPr>
      <w:r w:rsidRPr="00691AB0">
        <w:rPr>
          <w:bCs/>
          <w:i/>
          <w:color w:val="000000" w:themeColor="text1"/>
          <w:sz w:val="22"/>
          <w:szCs w:val="22"/>
        </w:rPr>
        <w:t xml:space="preserve">Земельный участок расположен в территориальной зоне микрорайонов индивидуальной жилой застройки. Предельными параметрами разрешенного строительства в данной территориальной зоне не допускается строительство индивидуальных жилых домов на земельных участках площадью менее                       1500 </w:t>
      </w:r>
      <w:proofErr w:type="spellStart"/>
      <w:r w:rsidRPr="00691AB0">
        <w:rPr>
          <w:bCs/>
          <w:i/>
          <w:color w:val="000000" w:themeColor="text1"/>
          <w:sz w:val="22"/>
          <w:szCs w:val="22"/>
        </w:rPr>
        <w:t>кв.м</w:t>
      </w:r>
      <w:proofErr w:type="spellEnd"/>
      <w:r w:rsidRPr="00691AB0">
        <w:rPr>
          <w:bCs/>
          <w:i/>
          <w:color w:val="000000" w:themeColor="text1"/>
          <w:sz w:val="22"/>
          <w:szCs w:val="22"/>
        </w:rPr>
        <w:t>.</w:t>
      </w:r>
    </w:p>
    <w:p w:rsidR="00691AB0" w:rsidRPr="002D5FFE" w:rsidRDefault="00601465" w:rsidP="00691AB0">
      <w:pPr>
        <w:ind w:firstLine="360"/>
        <w:jc w:val="both"/>
        <w:rPr>
          <w:bCs/>
          <w:color w:val="000000" w:themeColor="text1"/>
          <w:sz w:val="22"/>
          <w:szCs w:val="22"/>
        </w:rPr>
      </w:pPr>
      <w:r w:rsidRPr="00691AB0">
        <w:rPr>
          <w:b/>
          <w:color w:val="000000" w:themeColor="text1"/>
          <w:sz w:val="22"/>
          <w:szCs w:val="22"/>
        </w:rPr>
        <w:t xml:space="preserve">2.4 </w:t>
      </w:r>
      <w:r w:rsidR="00691AB0" w:rsidRPr="002D5FFE">
        <w:rPr>
          <w:b/>
          <w:color w:val="000000" w:themeColor="text1"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="00691AB0" w:rsidRPr="002D5FFE">
        <w:rPr>
          <w:bCs/>
          <w:color w:val="000000" w:themeColor="text1"/>
          <w:sz w:val="22"/>
          <w:szCs w:val="22"/>
        </w:rPr>
        <w:t xml:space="preserve"> </w:t>
      </w:r>
    </w:p>
    <w:p w:rsidR="00691AB0" w:rsidRPr="002D5FFE" w:rsidRDefault="00691AB0" w:rsidP="00691AB0">
      <w:pPr>
        <w:numPr>
          <w:ilvl w:val="0"/>
          <w:numId w:val="16"/>
        </w:numPr>
        <w:suppressAutoHyphens w:val="0"/>
        <w:jc w:val="both"/>
        <w:rPr>
          <w:bCs/>
          <w:color w:val="000000" w:themeColor="text1"/>
          <w:sz w:val="22"/>
          <w:szCs w:val="22"/>
        </w:rPr>
      </w:pPr>
      <w:r w:rsidRPr="002D5FFE">
        <w:rPr>
          <w:bCs/>
          <w:color w:val="000000" w:themeColor="text1"/>
          <w:sz w:val="22"/>
          <w:szCs w:val="22"/>
        </w:rPr>
        <w:t xml:space="preserve">Технические условия подключения к сетям газораспределения в соответствии с письмом АО «Газпром газораспределение Белгород» от 27.05.2025 г. исх. № </w:t>
      </w:r>
      <w:proofErr w:type="gramStart"/>
      <w:r w:rsidRPr="002D5FFE">
        <w:rPr>
          <w:bCs/>
          <w:color w:val="000000" w:themeColor="text1"/>
          <w:sz w:val="22"/>
          <w:szCs w:val="22"/>
        </w:rPr>
        <w:t>СО-РА</w:t>
      </w:r>
      <w:proofErr w:type="gramEnd"/>
      <w:r w:rsidRPr="002D5FFE">
        <w:rPr>
          <w:bCs/>
          <w:color w:val="000000" w:themeColor="text1"/>
          <w:sz w:val="22"/>
          <w:szCs w:val="22"/>
        </w:rPr>
        <w:t xml:space="preserve">-03/1240 (письмо приложено к аукционной документации);  </w:t>
      </w:r>
    </w:p>
    <w:p w:rsidR="00691AB0" w:rsidRPr="002D5FFE" w:rsidRDefault="00691AB0" w:rsidP="00691AB0">
      <w:pPr>
        <w:pStyle w:val="aff0"/>
        <w:numPr>
          <w:ilvl w:val="0"/>
          <w:numId w:val="16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2D5FFE">
        <w:rPr>
          <w:rFonts w:ascii="Times New Roman" w:hAnsi="Times New Roman" w:cs="Times New Roman"/>
          <w:bCs/>
          <w:color w:val="000000" w:themeColor="text1"/>
        </w:rPr>
        <w:t>Технические условия подключения к сетям водоснабжения и водоотведения выданы                                      филиалом «</w:t>
      </w:r>
      <w:proofErr w:type="spellStart"/>
      <w:r w:rsidRPr="002D5FFE">
        <w:rPr>
          <w:rFonts w:ascii="Times New Roman" w:hAnsi="Times New Roman" w:cs="Times New Roman"/>
          <w:bCs/>
          <w:color w:val="000000" w:themeColor="text1"/>
        </w:rPr>
        <w:t>Губкинский</w:t>
      </w:r>
      <w:proofErr w:type="spellEnd"/>
      <w:r w:rsidRPr="002D5FFE">
        <w:rPr>
          <w:rFonts w:ascii="Times New Roman" w:hAnsi="Times New Roman" w:cs="Times New Roman"/>
          <w:bCs/>
          <w:color w:val="000000" w:themeColor="text1"/>
        </w:rPr>
        <w:t>» ГУП «</w:t>
      </w:r>
      <w:proofErr w:type="spellStart"/>
      <w:r w:rsidRPr="002D5FFE">
        <w:rPr>
          <w:rFonts w:ascii="Times New Roman" w:hAnsi="Times New Roman" w:cs="Times New Roman"/>
          <w:bCs/>
          <w:color w:val="000000" w:themeColor="text1"/>
        </w:rPr>
        <w:t>Белоблводоканал</w:t>
      </w:r>
      <w:proofErr w:type="spellEnd"/>
      <w:r w:rsidRPr="002D5FFE">
        <w:rPr>
          <w:rFonts w:ascii="Times New Roman" w:hAnsi="Times New Roman" w:cs="Times New Roman"/>
          <w:bCs/>
          <w:color w:val="000000" w:themeColor="text1"/>
        </w:rPr>
        <w:t>» от 27.05.2025 г. исх. № ФГ/25-0553 (письмо приложено к аукционной документации);</w:t>
      </w:r>
    </w:p>
    <w:p w:rsidR="00691AB0" w:rsidRPr="002D5FFE" w:rsidRDefault="00691AB0" w:rsidP="00691AB0">
      <w:pPr>
        <w:pStyle w:val="aff0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 w:cs="Times New Roman"/>
          <w:bCs/>
          <w:color w:val="000000" w:themeColor="text1"/>
        </w:rPr>
      </w:pPr>
      <w:r w:rsidRPr="002D5FFE">
        <w:rPr>
          <w:rFonts w:ascii="Times New Roman" w:hAnsi="Times New Roman" w:cs="Times New Roman"/>
          <w:bCs/>
          <w:color w:val="000000" w:themeColor="text1"/>
        </w:rPr>
        <w:t>Технические условия подключения к сетям связи выданы ПАО «Ростелеком» от 28.05.2025 г. исх. 01/05/79580/25 (письмо приложено к аукционной документации)</w:t>
      </w:r>
      <w:r>
        <w:rPr>
          <w:rFonts w:ascii="Times New Roman" w:hAnsi="Times New Roman" w:cs="Times New Roman"/>
          <w:bCs/>
          <w:color w:val="000000" w:themeColor="text1"/>
        </w:rPr>
        <w:t>.</w:t>
      </w:r>
    </w:p>
    <w:p w:rsidR="00691AB0" w:rsidRPr="00A346C3" w:rsidRDefault="00691AB0" w:rsidP="00691AB0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</w:t>
      </w:r>
      <w:r>
        <w:rPr>
          <w:bCs/>
          <w:sz w:val="22"/>
          <w:szCs w:val="22"/>
        </w:rPr>
        <w:t xml:space="preserve">плате за подключение </w:t>
      </w:r>
      <w:r w:rsidRPr="00A346C3">
        <w:rPr>
          <w:bCs/>
          <w:sz w:val="22"/>
          <w:szCs w:val="22"/>
        </w:rPr>
        <w:t xml:space="preserve">можно ознакомиться в управлении архитектуры и градостроительной политики администрации Губкинского городского округа (г. Губкин, ул. Победы, 3, </w:t>
      </w:r>
      <w:proofErr w:type="spellStart"/>
      <w:r w:rsidRPr="00A346C3">
        <w:rPr>
          <w:bCs/>
          <w:sz w:val="22"/>
          <w:szCs w:val="22"/>
        </w:rPr>
        <w:t>каб</w:t>
      </w:r>
      <w:proofErr w:type="spellEnd"/>
      <w:r w:rsidRPr="00A346C3">
        <w:rPr>
          <w:bCs/>
          <w:sz w:val="22"/>
          <w:szCs w:val="22"/>
        </w:rPr>
        <w:t>. 210).</w:t>
      </w:r>
    </w:p>
    <w:p w:rsidR="00691AB0" w:rsidRPr="00A346C3" w:rsidRDefault="00691AB0" w:rsidP="00691AB0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710EE8" w:rsidRPr="008231C2" w:rsidRDefault="00710EE8" w:rsidP="00C453E3">
      <w:pPr>
        <w:ind w:firstLine="426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 w:rsidR="00601465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. </w:t>
      </w:r>
      <w:r w:rsidRPr="00A346C3">
        <w:rPr>
          <w:b/>
          <w:color w:val="000000"/>
          <w:sz w:val="22"/>
          <w:szCs w:val="22"/>
        </w:rPr>
        <w:t xml:space="preserve">Начальная цена предмета аукциона </w:t>
      </w:r>
      <w:r w:rsidRPr="00A346C3">
        <w:rPr>
          <w:color w:val="000000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Pr="00A346C3"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 xml:space="preserve">часток:   </w:t>
      </w:r>
      <w:proofErr w:type="gramEnd"/>
      <w:r>
        <w:rPr>
          <w:color w:val="000000"/>
          <w:sz w:val="22"/>
          <w:szCs w:val="22"/>
        </w:rPr>
        <w:t xml:space="preserve">                     </w:t>
      </w:r>
      <w:r w:rsidR="000912B7" w:rsidRPr="000912B7">
        <w:rPr>
          <w:bCs/>
          <w:sz w:val="22"/>
          <w:szCs w:val="22"/>
        </w:rPr>
        <w:t>48 552 (сорок восемь тысяч пятьсот пятьдесят два) рубля 00 копеек</w:t>
      </w:r>
      <w:r w:rsidRPr="008231C2">
        <w:rPr>
          <w:bCs/>
          <w:sz w:val="22"/>
          <w:szCs w:val="22"/>
        </w:rPr>
        <w:t>, НДС не облагается.</w:t>
      </w:r>
    </w:p>
    <w:p w:rsidR="00710EE8" w:rsidRPr="008231C2" w:rsidRDefault="00601465" w:rsidP="00C453E3">
      <w:pPr>
        <w:jc w:val="both"/>
        <w:rPr>
          <w:bCs/>
          <w:sz w:val="22"/>
          <w:szCs w:val="22"/>
        </w:rPr>
      </w:pPr>
      <w:r w:rsidRPr="008231C2">
        <w:rPr>
          <w:bCs/>
          <w:sz w:val="22"/>
          <w:szCs w:val="22"/>
        </w:rPr>
        <w:t xml:space="preserve"> </w:t>
      </w:r>
      <w:r w:rsidR="00710EE8" w:rsidRPr="008231C2">
        <w:rPr>
          <w:bCs/>
          <w:sz w:val="22"/>
          <w:szCs w:val="22"/>
        </w:rPr>
        <w:t xml:space="preserve">«Шаг аукциона» (3% от начальной цены предмета аукциона): </w:t>
      </w:r>
      <w:r w:rsidR="000912B7">
        <w:rPr>
          <w:bCs/>
          <w:sz w:val="22"/>
          <w:szCs w:val="22"/>
        </w:rPr>
        <w:t>1456,56</w:t>
      </w:r>
      <w:r w:rsidR="00710EE8" w:rsidRPr="008231C2">
        <w:rPr>
          <w:bCs/>
          <w:sz w:val="22"/>
          <w:szCs w:val="22"/>
        </w:rPr>
        <w:t xml:space="preserve"> руб. (</w:t>
      </w:r>
      <w:r w:rsidR="000912B7">
        <w:rPr>
          <w:bCs/>
          <w:sz w:val="22"/>
          <w:szCs w:val="22"/>
        </w:rPr>
        <w:t xml:space="preserve">одна тысяча четыреста пятьдесят шесть рублей </w:t>
      </w:r>
      <w:r w:rsidR="008231C2" w:rsidRPr="008231C2">
        <w:rPr>
          <w:bCs/>
          <w:sz w:val="22"/>
          <w:szCs w:val="22"/>
        </w:rPr>
        <w:t xml:space="preserve">56 </w:t>
      </w:r>
      <w:r w:rsidR="00275372" w:rsidRPr="008231C2">
        <w:rPr>
          <w:bCs/>
          <w:sz w:val="22"/>
          <w:szCs w:val="22"/>
        </w:rPr>
        <w:t>копеек</w:t>
      </w:r>
      <w:r w:rsidR="00710EE8" w:rsidRPr="008231C2">
        <w:rPr>
          <w:bCs/>
          <w:sz w:val="22"/>
          <w:szCs w:val="22"/>
        </w:rPr>
        <w:t>).</w:t>
      </w:r>
    </w:p>
    <w:p w:rsidR="00710EE8" w:rsidRPr="008231C2" w:rsidRDefault="00710EE8" w:rsidP="00C453E3">
      <w:pPr>
        <w:jc w:val="both"/>
        <w:rPr>
          <w:bCs/>
          <w:sz w:val="22"/>
          <w:szCs w:val="22"/>
        </w:rPr>
      </w:pPr>
      <w:r w:rsidRPr="008231C2">
        <w:rPr>
          <w:bCs/>
          <w:sz w:val="22"/>
          <w:szCs w:val="22"/>
        </w:rPr>
        <w:t>Размер задатка для участия в аукционе по Лоту (</w:t>
      </w:r>
      <w:r w:rsidR="008231C2" w:rsidRPr="008231C2">
        <w:rPr>
          <w:bCs/>
          <w:sz w:val="22"/>
          <w:szCs w:val="22"/>
        </w:rPr>
        <w:t>100</w:t>
      </w:r>
      <w:r w:rsidRPr="008231C2">
        <w:rPr>
          <w:bCs/>
          <w:sz w:val="22"/>
          <w:szCs w:val="22"/>
        </w:rPr>
        <w:t xml:space="preserve"> % от начальной цены предмета аукциона): </w:t>
      </w:r>
      <w:r w:rsidR="000912B7" w:rsidRPr="000912B7">
        <w:rPr>
          <w:bCs/>
          <w:sz w:val="22"/>
          <w:szCs w:val="22"/>
        </w:rPr>
        <w:t xml:space="preserve">48 552 (сорок восемь тысяч пятьсот пятьдесят два) рубля 00 </w:t>
      </w:r>
      <w:proofErr w:type="gramStart"/>
      <w:r w:rsidR="000912B7" w:rsidRPr="000912B7">
        <w:rPr>
          <w:bCs/>
          <w:sz w:val="22"/>
          <w:szCs w:val="22"/>
        </w:rPr>
        <w:t>копеек</w:t>
      </w:r>
      <w:r w:rsidRPr="008231C2">
        <w:rPr>
          <w:bCs/>
          <w:sz w:val="22"/>
          <w:szCs w:val="22"/>
        </w:rPr>
        <w:t>,  НДС</w:t>
      </w:r>
      <w:proofErr w:type="gramEnd"/>
      <w:r w:rsidRPr="008231C2">
        <w:rPr>
          <w:bCs/>
          <w:sz w:val="22"/>
          <w:szCs w:val="22"/>
        </w:rPr>
        <w:t xml:space="preserve"> не облагается.</w:t>
      </w:r>
    </w:p>
    <w:p w:rsidR="00710EE8" w:rsidRPr="00A346C3" w:rsidRDefault="00710EE8" w:rsidP="000B132A">
      <w:pPr>
        <w:jc w:val="both"/>
        <w:rPr>
          <w:color w:val="000000"/>
          <w:sz w:val="10"/>
          <w:szCs w:val="10"/>
        </w:rPr>
      </w:pPr>
    </w:p>
    <w:p w:rsidR="00710EE8" w:rsidRPr="00A346C3" w:rsidRDefault="00710EE8" w:rsidP="000B132A">
      <w:pPr>
        <w:jc w:val="both"/>
        <w:rPr>
          <w:b/>
          <w:bCs/>
          <w:color w:val="000000"/>
          <w:sz w:val="16"/>
          <w:szCs w:val="16"/>
        </w:rPr>
      </w:pPr>
    </w:p>
    <w:p w:rsidR="00710EE8" w:rsidRPr="00A346C3" w:rsidRDefault="00710EE8" w:rsidP="00C453E3">
      <w:pPr>
        <w:ind w:left="426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 w:rsidR="00601465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Срок аренды</w:t>
      </w:r>
      <w:r>
        <w:rPr>
          <w:b/>
          <w:color w:val="000000"/>
          <w:sz w:val="22"/>
          <w:szCs w:val="22"/>
        </w:rPr>
        <w:t xml:space="preserve"> земельного участка</w:t>
      </w:r>
      <w:r w:rsidRPr="00A346C3">
        <w:rPr>
          <w:color w:val="000000"/>
          <w:sz w:val="22"/>
          <w:szCs w:val="22"/>
        </w:rPr>
        <w:t>:</w:t>
      </w:r>
      <w:r w:rsidRPr="00A346C3">
        <w:rPr>
          <w:b/>
          <w:bCs/>
          <w:color w:val="000000"/>
          <w:sz w:val="22"/>
          <w:szCs w:val="22"/>
        </w:rPr>
        <w:t xml:space="preserve"> </w:t>
      </w:r>
      <w:r w:rsidR="000912B7">
        <w:rPr>
          <w:bCs/>
          <w:color w:val="000000"/>
          <w:sz w:val="22"/>
          <w:szCs w:val="22"/>
        </w:rPr>
        <w:t>3</w:t>
      </w:r>
      <w:r w:rsidRPr="00C453E3">
        <w:rPr>
          <w:bCs/>
          <w:color w:val="000000"/>
          <w:sz w:val="22"/>
          <w:szCs w:val="22"/>
        </w:rPr>
        <w:t xml:space="preserve"> (</w:t>
      </w:r>
      <w:r w:rsidR="000912B7">
        <w:rPr>
          <w:bCs/>
          <w:color w:val="000000"/>
          <w:sz w:val="22"/>
          <w:szCs w:val="22"/>
        </w:rPr>
        <w:t>три</w:t>
      </w:r>
      <w:r w:rsidRPr="00C453E3">
        <w:rPr>
          <w:bCs/>
          <w:color w:val="000000"/>
          <w:sz w:val="22"/>
          <w:szCs w:val="22"/>
        </w:rPr>
        <w:t xml:space="preserve">) </w:t>
      </w:r>
      <w:r w:rsidR="000912B7">
        <w:rPr>
          <w:bCs/>
          <w:color w:val="000000"/>
          <w:sz w:val="22"/>
          <w:szCs w:val="22"/>
        </w:rPr>
        <w:t>года</w:t>
      </w:r>
      <w:r w:rsidRPr="00601465">
        <w:rPr>
          <w:bCs/>
          <w:color w:val="000000"/>
          <w:sz w:val="22"/>
          <w:szCs w:val="22"/>
        </w:rPr>
        <w:t>.</w:t>
      </w:r>
    </w:p>
    <w:p w:rsidR="00710EE8" w:rsidRPr="00A346C3" w:rsidRDefault="00710EE8" w:rsidP="00EC46F8">
      <w:pPr>
        <w:pStyle w:val="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bookmarkStart w:id="11" w:name="_Toc419895216"/>
      <w:r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3</w:t>
      </w:r>
      <w:r w:rsidRPr="00A346C3"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.Место, сроки приема Заявок, определения</w:t>
      </w:r>
      <w:r w:rsidRPr="00A346C3">
        <w:rPr>
          <w:rFonts w:ascii="Times New Roman" w:hAnsi="Times New Roman" w:cs="Times New Roman"/>
          <w:i w:val="0"/>
          <w:color w:val="000000"/>
          <w:sz w:val="26"/>
          <w:szCs w:val="26"/>
        </w:rPr>
        <w:t xml:space="preserve"> Участников и проведения аукциона</w:t>
      </w:r>
      <w:bookmarkEnd w:id="11"/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  <w:rPr>
          <w:b/>
          <w:bCs/>
          <w:color w:val="000000"/>
          <w:sz w:val="22"/>
          <w:szCs w:val="22"/>
        </w:rPr>
      </w:pPr>
      <w:bookmarkStart w:id="12" w:name="__RefHeading__29_520497706"/>
      <w:bookmarkStart w:id="13" w:name="__RefHeading__44_1698952488"/>
      <w:bookmarkStart w:id="14" w:name="__RefHeading__31_520497706"/>
      <w:bookmarkStart w:id="15" w:name="__RefHeading__46_1698952488"/>
      <w:bookmarkEnd w:id="12"/>
      <w:bookmarkEnd w:id="13"/>
      <w:bookmarkEnd w:id="14"/>
      <w:bookmarkEnd w:id="15"/>
    </w:p>
    <w:p w:rsidR="00710EE8" w:rsidRPr="00A346C3" w:rsidRDefault="00710EE8" w:rsidP="00FA799C">
      <w:pPr>
        <w:rPr>
          <w:color w:val="000000"/>
          <w:sz w:val="22"/>
          <w:szCs w:val="22"/>
        </w:rPr>
      </w:pPr>
      <w:bookmarkStart w:id="16" w:name="OLE_LINK9"/>
      <w:bookmarkStart w:id="17" w:name="OLE_LINK7"/>
      <w:bookmarkStart w:id="18" w:name="OLE_LINK4"/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.1. Место приема Заявок</w:t>
      </w:r>
      <w:r w:rsidRPr="00A346C3">
        <w:rPr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на участие в аукционе (далее по тексту – Заявки):</w:t>
      </w:r>
      <w:r w:rsidRPr="00A346C3">
        <w:rPr>
          <w:color w:val="000000"/>
          <w:sz w:val="22"/>
          <w:szCs w:val="22"/>
        </w:rPr>
        <w:t xml:space="preserve"> электронная площадка www.rts-tender.ru.</w:t>
      </w:r>
    </w:p>
    <w:p w:rsidR="00710EE8" w:rsidRPr="00A346C3" w:rsidRDefault="00710EE8" w:rsidP="00FA799C">
      <w:pPr>
        <w:tabs>
          <w:tab w:val="num" w:pos="0"/>
          <w:tab w:val="left" w:pos="540"/>
        </w:tabs>
        <w:autoSpaceDE w:val="0"/>
        <w:jc w:val="both"/>
        <w:rPr>
          <w:b/>
          <w:color w:val="000000"/>
          <w:sz w:val="10"/>
          <w:szCs w:val="10"/>
        </w:rPr>
      </w:pPr>
    </w:p>
    <w:bookmarkEnd w:id="16"/>
    <w:bookmarkEnd w:id="17"/>
    <w:bookmarkEnd w:id="18"/>
    <w:p w:rsidR="00D92BA1" w:rsidRPr="00A346C3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/>
          <w:sz w:val="22"/>
          <w:szCs w:val="22"/>
        </w:rPr>
      </w:pPr>
      <w:r w:rsidRPr="002841DC">
        <w:rPr>
          <w:b/>
          <w:color w:val="000000"/>
          <w:sz w:val="22"/>
          <w:szCs w:val="22"/>
        </w:rPr>
        <w:t xml:space="preserve">3.2. Дата и время начала приема Заявок: </w:t>
      </w:r>
      <w:r w:rsidR="000C316E">
        <w:rPr>
          <w:b/>
          <w:color w:val="000000"/>
          <w:sz w:val="22"/>
          <w:szCs w:val="22"/>
        </w:rPr>
        <w:t>29</w:t>
      </w:r>
      <w:r w:rsidR="008231C2">
        <w:rPr>
          <w:b/>
          <w:color w:val="000000"/>
          <w:sz w:val="22"/>
          <w:szCs w:val="22"/>
        </w:rPr>
        <w:t>.05</w:t>
      </w:r>
      <w:r>
        <w:rPr>
          <w:b/>
          <w:color w:val="000000"/>
          <w:sz w:val="22"/>
          <w:szCs w:val="22"/>
        </w:rPr>
        <w:t>.2025</w:t>
      </w:r>
      <w:r w:rsidRPr="002841DC">
        <w:rPr>
          <w:b/>
          <w:bCs/>
          <w:color w:val="000000"/>
          <w:sz w:val="22"/>
          <w:szCs w:val="22"/>
        </w:rPr>
        <w:t xml:space="preserve"> г. в 09 час.00 мин. *</w:t>
      </w:r>
    </w:p>
    <w:p w:rsidR="00D92BA1" w:rsidRPr="00A346C3" w:rsidRDefault="00D92BA1" w:rsidP="00D92BA1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>Прием заявок</w:t>
      </w:r>
      <w:r>
        <w:rPr>
          <w:bCs/>
          <w:color w:val="000000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/>
          <w:sz w:val="22"/>
          <w:szCs w:val="22"/>
        </w:rPr>
        <w:t>осуществляется круглосуточно.</w:t>
      </w:r>
    </w:p>
    <w:p w:rsidR="00D92BA1" w:rsidRPr="00A346C3" w:rsidRDefault="00D92BA1" w:rsidP="00D92BA1">
      <w:pPr>
        <w:pStyle w:val="aff0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A346C3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r w:rsidRPr="00A346C3">
        <w:rPr>
          <w:rFonts w:ascii="Times New Roman" w:hAnsi="Times New Roman" w:cs="Times New Roman"/>
          <w:bCs/>
          <w:color w:val="000000"/>
        </w:rPr>
        <w:t>Здесь и далее указано московское время.</w:t>
      </w:r>
    </w:p>
    <w:p w:rsidR="00D92BA1" w:rsidRPr="00CF1987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/>
          <w:sz w:val="22"/>
          <w:szCs w:val="22"/>
        </w:rPr>
        <w:t>3.3</w:t>
      </w:r>
      <w:r>
        <w:rPr>
          <w:b/>
          <w:color w:val="000000"/>
          <w:sz w:val="22"/>
          <w:szCs w:val="22"/>
        </w:rPr>
        <w:t xml:space="preserve">. </w:t>
      </w:r>
      <w:r w:rsidRPr="008E387D">
        <w:rPr>
          <w:b/>
          <w:color w:val="000000"/>
          <w:sz w:val="22"/>
          <w:szCs w:val="22"/>
        </w:rPr>
        <w:t>Дата и время окончания срока приема</w:t>
      </w:r>
      <w:r>
        <w:rPr>
          <w:b/>
          <w:color w:val="000000"/>
          <w:sz w:val="22"/>
          <w:szCs w:val="22"/>
        </w:rPr>
        <w:t xml:space="preserve"> Заявок</w:t>
      </w:r>
      <w:r w:rsidRPr="008E387D">
        <w:rPr>
          <w:b/>
          <w:color w:val="000000"/>
          <w:sz w:val="22"/>
          <w:szCs w:val="22"/>
        </w:rPr>
        <w:t xml:space="preserve">: </w:t>
      </w:r>
      <w:r w:rsidR="000C316E">
        <w:rPr>
          <w:b/>
          <w:color w:val="000000"/>
          <w:sz w:val="22"/>
          <w:szCs w:val="22"/>
        </w:rPr>
        <w:t>10</w:t>
      </w:r>
      <w:r w:rsidR="008231C2">
        <w:rPr>
          <w:b/>
          <w:color w:val="000000"/>
          <w:sz w:val="22"/>
          <w:szCs w:val="22"/>
        </w:rPr>
        <w:t>.06</w:t>
      </w:r>
      <w:r>
        <w:rPr>
          <w:b/>
          <w:color w:val="000000"/>
          <w:sz w:val="22"/>
          <w:szCs w:val="22"/>
        </w:rPr>
        <w:t>.2025</w:t>
      </w:r>
      <w:r w:rsidRPr="008E387D">
        <w:rPr>
          <w:b/>
          <w:color w:val="000000"/>
          <w:sz w:val="22"/>
          <w:szCs w:val="22"/>
        </w:rPr>
        <w:t xml:space="preserve"> г. в </w:t>
      </w:r>
      <w:r w:rsidRPr="00CF1987">
        <w:rPr>
          <w:b/>
          <w:color w:val="000000" w:themeColor="text1"/>
          <w:sz w:val="22"/>
          <w:szCs w:val="22"/>
        </w:rPr>
        <w:t>1</w:t>
      </w:r>
      <w:r>
        <w:rPr>
          <w:b/>
          <w:color w:val="000000" w:themeColor="text1"/>
          <w:sz w:val="22"/>
          <w:szCs w:val="22"/>
        </w:rPr>
        <w:t>0</w:t>
      </w:r>
      <w:r w:rsidRPr="00CF1987">
        <w:rPr>
          <w:b/>
          <w:color w:val="000000" w:themeColor="text1"/>
          <w:sz w:val="22"/>
          <w:szCs w:val="22"/>
        </w:rPr>
        <w:t xml:space="preserve"> час. 00 мин*</w:t>
      </w:r>
    </w:p>
    <w:p w:rsidR="00D92BA1" w:rsidRPr="00A346C3" w:rsidRDefault="00D92BA1" w:rsidP="00D92BA1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/>
          <w:sz w:val="10"/>
          <w:szCs w:val="10"/>
        </w:rPr>
      </w:pPr>
    </w:p>
    <w:p w:rsidR="00D92BA1" w:rsidRPr="00686971" w:rsidRDefault="00D92BA1" w:rsidP="00D92BA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/>
          <w:sz w:val="22"/>
          <w:szCs w:val="22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.4</w:t>
      </w:r>
      <w:r w:rsidRPr="00A346C3">
        <w:rPr>
          <w:b/>
          <w:bCs/>
          <w:color w:val="FF0000"/>
          <w:sz w:val="22"/>
          <w:szCs w:val="22"/>
        </w:rPr>
        <w:t>.</w:t>
      </w:r>
      <w:r w:rsidRPr="00A346C3">
        <w:rPr>
          <w:b/>
          <w:bCs/>
          <w:color w:val="FF0000"/>
          <w:sz w:val="22"/>
          <w:szCs w:val="22"/>
        </w:rPr>
        <w:tab/>
      </w:r>
      <w:r w:rsidRPr="00A346C3">
        <w:rPr>
          <w:b/>
          <w:bCs/>
          <w:sz w:val="22"/>
          <w:szCs w:val="22"/>
        </w:rPr>
        <w:t xml:space="preserve">Дата </w:t>
      </w:r>
      <w:r>
        <w:rPr>
          <w:b/>
          <w:bCs/>
          <w:sz w:val="22"/>
          <w:szCs w:val="22"/>
        </w:rPr>
        <w:t xml:space="preserve">и время </w:t>
      </w:r>
      <w:r w:rsidRPr="00A346C3">
        <w:rPr>
          <w:b/>
          <w:bCs/>
          <w:sz w:val="22"/>
          <w:szCs w:val="22"/>
        </w:rPr>
        <w:t xml:space="preserve">рассмотрения Заявок: </w:t>
      </w:r>
      <w:r w:rsidR="000C316E">
        <w:rPr>
          <w:b/>
          <w:bCs/>
          <w:sz w:val="22"/>
          <w:szCs w:val="22"/>
        </w:rPr>
        <w:t>11</w:t>
      </w:r>
      <w:r w:rsidR="008231C2">
        <w:rPr>
          <w:b/>
          <w:bCs/>
          <w:sz w:val="22"/>
          <w:szCs w:val="22"/>
        </w:rPr>
        <w:t>.06</w:t>
      </w:r>
      <w:r w:rsidRPr="00A346C3">
        <w:rPr>
          <w:b/>
          <w:bCs/>
          <w:sz w:val="22"/>
          <w:szCs w:val="22"/>
        </w:rPr>
        <w:t>.202</w:t>
      </w:r>
      <w:r>
        <w:rPr>
          <w:b/>
          <w:bCs/>
          <w:sz w:val="22"/>
          <w:szCs w:val="22"/>
        </w:rPr>
        <w:t>5</w:t>
      </w:r>
      <w:r w:rsidRPr="00A346C3">
        <w:rPr>
          <w:b/>
          <w:bCs/>
          <w:sz w:val="22"/>
          <w:szCs w:val="22"/>
        </w:rPr>
        <w:t xml:space="preserve"> г.</w:t>
      </w:r>
      <w:r>
        <w:rPr>
          <w:b/>
          <w:bCs/>
          <w:sz w:val="22"/>
          <w:szCs w:val="22"/>
        </w:rPr>
        <w:t xml:space="preserve"> в </w:t>
      </w:r>
      <w:r w:rsidRPr="00686971">
        <w:rPr>
          <w:b/>
          <w:color w:val="000000"/>
          <w:sz w:val="22"/>
          <w:szCs w:val="22"/>
        </w:rPr>
        <w:t>1</w:t>
      </w:r>
      <w:r>
        <w:rPr>
          <w:b/>
          <w:color w:val="000000"/>
          <w:sz w:val="22"/>
          <w:szCs w:val="22"/>
        </w:rPr>
        <w:t>0</w:t>
      </w:r>
      <w:r w:rsidRPr="00686971">
        <w:rPr>
          <w:b/>
          <w:color w:val="000000"/>
          <w:sz w:val="22"/>
          <w:szCs w:val="22"/>
        </w:rPr>
        <w:t xml:space="preserve"> час. 00 мин</w:t>
      </w:r>
      <w:bookmarkStart w:id="19" w:name="_GoBack"/>
      <w:bookmarkEnd w:id="19"/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710EE8" w:rsidRPr="00A346C3" w:rsidRDefault="00710EE8" w:rsidP="00FA799C">
      <w:pPr>
        <w:tabs>
          <w:tab w:val="left" w:pos="0"/>
        </w:tabs>
        <w:autoSpaceDE w:val="0"/>
        <w:jc w:val="both"/>
        <w:rPr>
          <w:bCs/>
          <w:color w:val="000000"/>
          <w:sz w:val="10"/>
          <w:szCs w:val="10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 xml:space="preserve">.5.Место проведения аукциона: </w:t>
      </w:r>
      <w:r w:rsidRPr="00A346C3">
        <w:rPr>
          <w:color w:val="000000"/>
          <w:sz w:val="22"/>
          <w:szCs w:val="22"/>
        </w:rPr>
        <w:t>электронная площадка www.rts-tender.ru.</w:t>
      </w:r>
    </w:p>
    <w:p w:rsidR="00710EE8" w:rsidRPr="00A346C3" w:rsidRDefault="00710EE8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  <w:r w:rsidRPr="00CF1987">
        <w:rPr>
          <w:b/>
          <w:bCs/>
          <w:color w:val="000000" w:themeColor="text1"/>
          <w:sz w:val="22"/>
          <w:szCs w:val="22"/>
        </w:rPr>
        <w:t xml:space="preserve"> 3.6.</w:t>
      </w:r>
      <w:r w:rsidRPr="002B3FD5">
        <w:rPr>
          <w:b/>
          <w:bCs/>
          <w:color w:val="FF0000"/>
          <w:sz w:val="22"/>
          <w:szCs w:val="22"/>
        </w:rPr>
        <w:t xml:space="preserve"> </w:t>
      </w:r>
      <w:r w:rsidRPr="00A346C3">
        <w:rPr>
          <w:b/>
          <w:bCs/>
          <w:color w:val="000000"/>
          <w:sz w:val="22"/>
          <w:szCs w:val="22"/>
        </w:rPr>
        <w:t>Дата и время начала аукциона</w:t>
      </w:r>
      <w:r w:rsidRPr="00A346C3">
        <w:rPr>
          <w:b/>
          <w:bCs/>
          <w:sz w:val="22"/>
          <w:szCs w:val="22"/>
        </w:rPr>
        <w:t xml:space="preserve">: </w:t>
      </w:r>
      <w:r w:rsidR="000C316E">
        <w:rPr>
          <w:b/>
          <w:bCs/>
          <w:sz w:val="22"/>
          <w:szCs w:val="22"/>
        </w:rPr>
        <w:t>16</w:t>
      </w:r>
      <w:r w:rsidR="008231C2">
        <w:rPr>
          <w:b/>
          <w:bCs/>
          <w:sz w:val="22"/>
          <w:szCs w:val="22"/>
        </w:rPr>
        <w:t>.</w:t>
      </w:r>
      <w:r w:rsidR="00C65410">
        <w:rPr>
          <w:b/>
          <w:bCs/>
          <w:sz w:val="22"/>
          <w:szCs w:val="22"/>
        </w:rPr>
        <w:t>06</w:t>
      </w:r>
      <w:r w:rsidR="00D92BA1">
        <w:rPr>
          <w:b/>
          <w:bCs/>
          <w:sz w:val="22"/>
          <w:szCs w:val="22"/>
        </w:rPr>
        <w:t>.2025</w:t>
      </w:r>
      <w:r w:rsidRPr="00A346C3">
        <w:rPr>
          <w:b/>
          <w:bCs/>
          <w:sz w:val="22"/>
          <w:szCs w:val="22"/>
        </w:rPr>
        <w:t xml:space="preserve"> г. в </w:t>
      </w:r>
      <w:r w:rsidR="000C316E">
        <w:rPr>
          <w:b/>
          <w:bCs/>
          <w:sz w:val="22"/>
          <w:szCs w:val="22"/>
        </w:rPr>
        <w:t>09</w:t>
      </w:r>
      <w:r w:rsidRPr="00A346C3">
        <w:rPr>
          <w:b/>
          <w:bCs/>
          <w:sz w:val="22"/>
          <w:szCs w:val="22"/>
        </w:rPr>
        <w:t xml:space="preserve"> час.</w:t>
      </w:r>
      <w:r w:rsidR="000C316E">
        <w:rPr>
          <w:b/>
          <w:bCs/>
          <w:sz w:val="22"/>
          <w:szCs w:val="22"/>
        </w:rPr>
        <w:t>3</w:t>
      </w:r>
      <w:r w:rsidRPr="00A346C3">
        <w:rPr>
          <w:b/>
          <w:bCs/>
          <w:sz w:val="22"/>
          <w:szCs w:val="22"/>
        </w:rPr>
        <w:t>0 мин.</w:t>
      </w:r>
    </w:p>
    <w:p w:rsidR="00710EE8" w:rsidRPr="00A346C3" w:rsidRDefault="00710EE8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710EE8" w:rsidRPr="00A346C3" w:rsidRDefault="00710EE8" w:rsidP="00CA68A7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20" w:name="_Toc419295274"/>
      <w:bookmarkStart w:id="21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>Порядок публикации Извещения о проведении аукциона и осмотра</w:t>
      </w:r>
    </w:p>
    <w:p w:rsidR="00710EE8" w:rsidRPr="00A346C3" w:rsidRDefault="00710EE8" w:rsidP="00FA799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20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21"/>
    </w:p>
    <w:p w:rsidR="00710EE8" w:rsidRPr="00A346C3" w:rsidRDefault="00710EE8" w:rsidP="00D4450A">
      <w:pPr>
        <w:spacing w:line="120" w:lineRule="auto"/>
        <w:rPr>
          <w:color w:val="000000"/>
        </w:rPr>
      </w:pPr>
    </w:p>
    <w:p w:rsidR="00710EE8" w:rsidRPr="00A346C3" w:rsidRDefault="00710EE8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</w:t>
      </w:r>
      <w:r w:rsidRPr="00A346C3">
        <w:rPr>
          <w:color w:val="000000"/>
          <w:sz w:val="22"/>
          <w:szCs w:val="22"/>
        </w:rPr>
        <w:lastRenderedPageBreak/>
        <w:t xml:space="preserve">торгов: </w:t>
      </w:r>
      <w:hyperlink r:id="rId10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www.rts-tender.ru.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710EE8" w:rsidRPr="000C316E" w:rsidRDefault="00710EE8" w:rsidP="005037F5">
      <w:pPr>
        <w:ind w:firstLine="426"/>
        <w:jc w:val="both"/>
        <w:rPr>
          <w:noProof/>
          <w:sz w:val="22"/>
          <w:szCs w:val="22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r w:rsidRPr="000C316E">
        <w:rPr>
          <w:noProof/>
          <w:sz w:val="22"/>
          <w:szCs w:val="22"/>
        </w:rPr>
        <w:t>www. gubkinadm.gosuslugi.ru</w:t>
      </w:r>
      <w:r w:rsidR="00A568F4" w:rsidRPr="000C316E">
        <w:rPr>
          <w:noProof/>
          <w:sz w:val="22"/>
          <w:szCs w:val="22"/>
        </w:rPr>
        <w:t>.</w:t>
      </w:r>
    </w:p>
    <w:p w:rsidR="00710EE8" w:rsidRPr="00A346C3" w:rsidRDefault="00710EE8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4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C65410" w:rsidP="004F549F">
      <w:pPr>
        <w:autoSpaceDE w:val="0"/>
        <w:ind w:firstLine="426"/>
        <w:jc w:val="both"/>
        <w:rPr>
          <w:sz w:val="22"/>
          <w:szCs w:val="22"/>
        </w:rPr>
      </w:pPr>
      <w:r w:rsidRPr="00C65410">
        <w:rPr>
          <w:sz w:val="22"/>
          <w:szCs w:val="22"/>
        </w:rPr>
        <w:t xml:space="preserve">Участниками аукциона являются </w:t>
      </w:r>
      <w:r w:rsidR="000C316E" w:rsidRPr="006B3D26">
        <w:rPr>
          <w:sz w:val="22"/>
          <w:szCs w:val="22"/>
        </w:rPr>
        <w:t>любое физическое</w:t>
      </w:r>
      <w:r w:rsidR="000C316E">
        <w:rPr>
          <w:sz w:val="22"/>
          <w:szCs w:val="22"/>
        </w:rPr>
        <w:t xml:space="preserve"> лицо и юридическое лицо</w:t>
      </w:r>
      <w:r w:rsidR="00710EE8" w:rsidRPr="006B3D26">
        <w:rPr>
          <w:sz w:val="22"/>
          <w:szCs w:val="22"/>
        </w:rPr>
        <w:t>, претендующее на заключение договора аренды и подавш</w:t>
      </w:r>
      <w:r>
        <w:rPr>
          <w:sz w:val="22"/>
          <w:szCs w:val="22"/>
        </w:rPr>
        <w:t>ие</w:t>
      </w:r>
      <w:r w:rsidR="00710EE8" w:rsidRPr="006B3D26">
        <w:rPr>
          <w:sz w:val="22"/>
          <w:szCs w:val="22"/>
        </w:rPr>
        <w:t xml:space="preserve"> Заявку на участие в аукционе и признанн</w:t>
      </w:r>
      <w:r>
        <w:rPr>
          <w:sz w:val="22"/>
          <w:szCs w:val="22"/>
        </w:rPr>
        <w:t>ые</w:t>
      </w:r>
      <w:r w:rsidR="00710EE8" w:rsidRPr="006B3D26">
        <w:rPr>
          <w:sz w:val="22"/>
          <w:szCs w:val="22"/>
        </w:rPr>
        <w:t xml:space="preserve"> Участник</w:t>
      </w:r>
      <w:r w:rsidR="00601465">
        <w:rPr>
          <w:sz w:val="22"/>
          <w:szCs w:val="22"/>
        </w:rPr>
        <w:t>ами</w:t>
      </w:r>
      <w:r w:rsidR="00710EE8" w:rsidRPr="006B3D26">
        <w:rPr>
          <w:sz w:val="22"/>
          <w:szCs w:val="22"/>
        </w:rPr>
        <w:t>.</w:t>
      </w:r>
    </w:p>
    <w:p w:rsidR="00710EE8" w:rsidRDefault="00710EE8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710EE8" w:rsidRPr="00A346C3" w:rsidRDefault="00710EE8" w:rsidP="004F549F">
      <w:pPr>
        <w:ind w:firstLine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1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710EE8" w:rsidRPr="00B4560F" w:rsidRDefault="00710EE8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7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 w:rsidR="000C316E" w:rsidRPr="006B3D26">
        <w:rPr>
          <w:sz w:val="22"/>
          <w:szCs w:val="22"/>
        </w:rPr>
        <w:t>любое физическое</w:t>
      </w:r>
      <w:r w:rsidR="000C316E">
        <w:rPr>
          <w:sz w:val="22"/>
          <w:szCs w:val="22"/>
        </w:rPr>
        <w:t xml:space="preserve"> и юридическое лицо.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8" w:name="__RefHeading__51_520497706"/>
      <w:bookmarkStart w:id="29" w:name="__RefHeading__66_1698952488"/>
      <w:bookmarkEnd w:id="28"/>
      <w:bookmarkEnd w:id="29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B4560F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B4560F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bookmarkEnd w:id="4"/>
    <w:bookmarkEnd w:id="5"/>
    <w:p w:rsidR="00710EE8" w:rsidRPr="00A346C3" w:rsidRDefault="00710EE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30" w:name="__RefHeading__59_520497706"/>
      <w:bookmarkStart w:id="31" w:name="__RefHeading__74_1698952488"/>
      <w:bookmarkStart w:id="32" w:name="_Toc419895223"/>
      <w:bookmarkEnd w:id="30"/>
      <w:bookmarkEnd w:id="31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2"/>
    </w:p>
    <w:p w:rsidR="00710EE8" w:rsidRPr="00A346C3" w:rsidRDefault="00710EE8" w:rsidP="00585B38"/>
    <w:p w:rsidR="00710EE8" w:rsidRPr="00A346C3" w:rsidRDefault="00710EE8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710EE8" w:rsidRPr="00034C75" w:rsidRDefault="00710EE8" w:rsidP="006C583D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Губкинского городского округа, л/с 0526300516</w:t>
      </w:r>
      <w:r w:rsidR="00C65410">
        <w:rPr>
          <w:sz w:val="22"/>
          <w:szCs w:val="22"/>
        </w:rPr>
        <w:t>1</w:t>
      </w:r>
      <w:r w:rsidRPr="00A346C3">
        <w:rPr>
          <w:sz w:val="22"/>
          <w:szCs w:val="22"/>
        </w:rPr>
        <w:t xml:space="preserve">), ОТДЕЛЕНИЕ БЕЛГОРОД БАНКА РОССИИ//УФК по Белгородской области </w:t>
      </w:r>
      <w:r w:rsidR="00251F28">
        <w:rPr>
          <w:sz w:val="22"/>
          <w:szCs w:val="22"/>
        </w:rPr>
        <w:t xml:space="preserve">  </w:t>
      </w:r>
      <w:r w:rsidRPr="00A346C3">
        <w:rPr>
          <w:sz w:val="22"/>
          <w:szCs w:val="22"/>
        </w:rPr>
        <w:t xml:space="preserve"> г. 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710EE8" w:rsidRPr="00A346C3" w:rsidRDefault="00710EE8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lastRenderedPageBreak/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BC482B" w:rsidRDefault="00710EE8" w:rsidP="00BC482B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</w:t>
      </w:r>
      <w:r w:rsidR="00BC482B">
        <w:rPr>
          <w:sz w:val="22"/>
          <w:szCs w:val="22"/>
        </w:rPr>
        <w:t>ротокола о результатах аукциона</w:t>
      </w:r>
      <w:r w:rsidR="00BC482B">
        <w:rPr>
          <w:sz w:val="22"/>
          <w:szCs w:val="22"/>
          <w:lang w:eastAsia="ru-RU"/>
        </w:rPr>
        <w:t>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710EE8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710EE8" w:rsidRPr="00034C75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CB02F5" w:rsidRPr="00CB02F5" w:rsidRDefault="00CB02F5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 xml:space="preserve"> </w:t>
      </w:r>
      <w:r w:rsidRPr="00CB02F5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Взимание оператором электронной площадки</w:t>
      </w:r>
    </w:p>
    <w:p w:rsidR="00CB02F5" w:rsidRPr="00CB02F5" w:rsidRDefault="00CB02F5" w:rsidP="00CB02F5">
      <w:pPr>
        <w:pStyle w:val="aff0"/>
        <w:suppressAutoHyphens w:val="0"/>
        <w:autoSpaceDE w:val="0"/>
        <w:autoSpaceDN w:val="0"/>
        <w:adjustRightInd w:val="0"/>
        <w:spacing w:after="0"/>
        <w:ind w:left="78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B02F5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платы за участие в электронном аукционе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9.1.</w:t>
      </w:r>
      <w:r w:rsidRPr="00913DC1">
        <w:rPr>
          <w:color w:val="000000"/>
          <w:sz w:val="22"/>
          <w:szCs w:val="22"/>
          <w:lang w:eastAsia="ru-RU"/>
        </w:rPr>
        <w:t xml:space="preserve"> В соответствии с пунктом 5 статьи 39.13 Земельного кодекса РФ 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12" w:history="1">
        <w:r w:rsidRPr="00913DC1">
          <w:rPr>
            <w:color w:val="000000"/>
            <w:sz w:val="22"/>
            <w:szCs w:val="22"/>
            <w:lang w:eastAsia="ru-RU"/>
          </w:rPr>
          <w:t>пунктами 13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3" w:history="1">
        <w:r w:rsidRPr="00913DC1">
          <w:rPr>
            <w:color w:val="000000"/>
            <w:sz w:val="22"/>
            <w:szCs w:val="22"/>
            <w:lang w:eastAsia="ru-RU"/>
          </w:rPr>
          <w:t>14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4" w:history="1">
        <w:r w:rsidRPr="00913DC1">
          <w:rPr>
            <w:color w:val="000000"/>
            <w:sz w:val="22"/>
            <w:szCs w:val="22"/>
            <w:lang w:eastAsia="ru-RU"/>
          </w:rPr>
          <w:t>20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и </w:t>
      </w:r>
      <w:hyperlink r:id="rId15" w:history="1">
        <w:r w:rsidRPr="00913DC1">
          <w:rPr>
            <w:color w:val="000000"/>
            <w:sz w:val="22"/>
            <w:szCs w:val="22"/>
            <w:lang w:eastAsia="ru-RU"/>
          </w:rPr>
          <w:t>25 статьи 39.12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Земельного кодекса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9.2.</w:t>
      </w:r>
      <w:r w:rsidRPr="00913DC1">
        <w:rPr>
          <w:color w:val="000000"/>
          <w:sz w:val="22"/>
          <w:szCs w:val="22"/>
          <w:lang w:eastAsia="ru-RU"/>
        </w:rPr>
        <w:t xml:space="preserve"> </w:t>
      </w:r>
      <w:hyperlink r:id="rId16" w:history="1">
        <w:r w:rsidRPr="00913DC1">
          <w:rPr>
            <w:color w:val="000000"/>
            <w:sz w:val="22"/>
            <w:szCs w:val="22"/>
            <w:lang w:eastAsia="ru-RU"/>
          </w:rPr>
          <w:t>Постановлением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Постановление № 564) утвержден предельный размер платы.  </w:t>
      </w:r>
    </w:p>
    <w:p w:rsidR="00CB02F5" w:rsidRPr="00F06FB2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9.3</w:t>
      </w:r>
      <w:r>
        <w:rPr>
          <w:color w:val="000000"/>
          <w:sz w:val="22"/>
          <w:szCs w:val="22"/>
          <w:lang w:eastAsia="ru-RU"/>
        </w:rPr>
        <w:t>.</w:t>
      </w:r>
      <w:r w:rsidRPr="00913DC1">
        <w:rPr>
          <w:color w:val="000000"/>
          <w:sz w:val="22"/>
          <w:szCs w:val="22"/>
          <w:lang w:eastAsia="ru-RU"/>
        </w:rPr>
        <w:t xml:space="preserve">В </w:t>
      </w:r>
      <w:hyperlink r:id="rId17" w:history="1">
        <w:r w:rsidRPr="00913DC1">
          <w:rPr>
            <w:color w:val="000000"/>
            <w:sz w:val="22"/>
            <w:szCs w:val="22"/>
            <w:lang w:eastAsia="ru-RU"/>
          </w:rPr>
          <w:t>п. 4(1)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Постановления </w:t>
      </w:r>
      <w:r>
        <w:rPr>
          <w:color w:val="000000"/>
          <w:sz w:val="22"/>
          <w:szCs w:val="22"/>
          <w:lang w:eastAsia="ru-RU"/>
        </w:rPr>
        <w:t xml:space="preserve">№ </w:t>
      </w:r>
      <w:r w:rsidRPr="00913DC1">
        <w:rPr>
          <w:color w:val="000000"/>
          <w:sz w:val="22"/>
          <w:szCs w:val="22"/>
          <w:lang w:eastAsia="ru-RU"/>
        </w:rPr>
        <w:t xml:space="preserve">564 предусмотрено, что при проведении в соответствии с </w:t>
      </w:r>
      <w:hyperlink r:id="rId18" w:history="1">
        <w:r w:rsidRPr="00913DC1">
          <w:rPr>
            <w:color w:val="000000"/>
            <w:sz w:val="22"/>
            <w:szCs w:val="22"/>
            <w:lang w:eastAsia="ru-RU"/>
          </w:rPr>
          <w:t>ЗК</w:t>
        </w:r>
      </w:hyperlink>
      <w:r w:rsidRPr="00913DC1">
        <w:rPr>
          <w:color w:val="000000"/>
          <w:sz w:val="22"/>
          <w:szCs w:val="22"/>
          <w:lang w:eastAsia="ru-RU"/>
        </w:rPr>
        <w:t xml:space="preserve"> РФ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 электронной форме оператор электронной площадки вправе в соответствии с </w:t>
      </w:r>
      <w:hyperlink r:id="rId19" w:history="1">
        <w:r w:rsidRPr="00913DC1">
          <w:rPr>
            <w:color w:val="000000"/>
            <w:sz w:val="22"/>
            <w:szCs w:val="22"/>
            <w:lang w:eastAsia="ru-RU"/>
          </w:rPr>
          <w:t>Правилами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утвержденными Постановлением № 564 взимать плату за участие в аукционе в размере, не превышающем предельный размер, установленный </w:t>
      </w:r>
      <w:hyperlink r:id="rId20" w:history="1">
        <w:r w:rsidRPr="00913DC1">
          <w:rPr>
            <w:color w:val="000000"/>
            <w:sz w:val="22"/>
            <w:szCs w:val="22"/>
            <w:lang w:eastAsia="ru-RU"/>
          </w:rPr>
          <w:t>пунктом 2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настоящего постановления</w:t>
      </w:r>
      <w:r>
        <w:rPr>
          <w:color w:val="000000"/>
          <w:sz w:val="22"/>
          <w:szCs w:val="22"/>
          <w:lang w:eastAsia="ru-RU"/>
        </w:rPr>
        <w:t>: п</w:t>
      </w:r>
      <w:r w:rsidRPr="00F06FB2">
        <w:rPr>
          <w:color w:val="000000"/>
          <w:sz w:val="22"/>
          <w:szCs w:val="22"/>
          <w:lang w:eastAsia="ru-RU"/>
        </w:rPr>
        <w:t xml:space="preserve">редельный размер платы в размере одного процента начальной </w:t>
      </w:r>
      <w:r>
        <w:rPr>
          <w:color w:val="000000"/>
          <w:sz w:val="22"/>
          <w:szCs w:val="22"/>
          <w:lang w:eastAsia="ru-RU"/>
        </w:rPr>
        <w:t>цены предмета аукциона</w:t>
      </w:r>
      <w:r w:rsidRPr="00F06FB2">
        <w:rPr>
          <w:color w:val="000000"/>
          <w:sz w:val="22"/>
          <w:szCs w:val="22"/>
          <w:lang w:eastAsia="ru-RU"/>
        </w:rPr>
        <w:t>,  но не более чем:</w:t>
      </w:r>
    </w:p>
    <w:p w:rsidR="00CB02F5" w:rsidRPr="00245BDB" w:rsidRDefault="00CB02F5" w:rsidP="00CB02F5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ru-RU"/>
        </w:rPr>
      </w:pPr>
      <w:bookmarkStart w:id="33" w:name="Par1"/>
      <w:bookmarkEnd w:id="33"/>
      <w:r w:rsidRPr="00F06FB2">
        <w:rPr>
          <w:color w:val="000000"/>
          <w:sz w:val="22"/>
          <w:szCs w:val="22"/>
          <w:lang w:eastAsia="ru-RU"/>
        </w:rPr>
        <w:t xml:space="preserve">2 тыс. рублей с учетом налога на добавленную стоимость в случае, если плата взимается с субъекта малого предпринимательства или с социально ориентированной некоммерческой организации по результатам проведения открытого конкурентного способа определения поставщика (подрядчика, исполнителя) в </w:t>
      </w:r>
      <w:r w:rsidRPr="004238D0">
        <w:rPr>
          <w:color w:val="000000"/>
          <w:sz w:val="22"/>
          <w:szCs w:val="22"/>
          <w:lang w:eastAsia="ru-RU"/>
        </w:rPr>
        <w:t xml:space="preserve">соответствии с </w:t>
      </w:r>
      <w:hyperlink r:id="rId21" w:history="1">
        <w:r w:rsidRPr="004238D0">
          <w:rPr>
            <w:color w:val="000000"/>
            <w:sz w:val="22"/>
            <w:szCs w:val="22"/>
            <w:lang w:eastAsia="ru-RU"/>
          </w:rPr>
          <w:t>пунктом 1 части 1 статьи 30</w:t>
        </w:r>
      </w:hyperlink>
      <w:r w:rsidRPr="004238D0">
        <w:rPr>
          <w:color w:val="000000"/>
          <w:sz w:val="22"/>
          <w:szCs w:val="22"/>
          <w:lang w:eastAsia="ru-RU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</w:t>
      </w:r>
      <w:r>
        <w:rPr>
          <w:sz w:val="22"/>
          <w:szCs w:val="22"/>
          <w:lang w:eastAsia="ru-RU"/>
        </w:rPr>
        <w:t xml:space="preserve"> нужд»</w:t>
      </w:r>
      <w:r w:rsidRPr="00F06FB2">
        <w:rPr>
          <w:color w:val="000000"/>
          <w:sz w:val="22"/>
          <w:szCs w:val="22"/>
          <w:lang w:eastAsia="ru-RU"/>
        </w:rPr>
        <w:t>;</w:t>
      </w:r>
    </w:p>
    <w:p w:rsidR="00CB02F5" w:rsidRPr="00F06FB2" w:rsidRDefault="00CB02F5" w:rsidP="00CB02F5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eastAsia="ru-RU"/>
        </w:rPr>
      </w:pPr>
      <w:bookmarkStart w:id="34" w:name="Par2"/>
      <w:bookmarkEnd w:id="34"/>
      <w:r w:rsidRPr="00F06FB2">
        <w:rPr>
          <w:color w:val="000000"/>
          <w:sz w:val="22"/>
          <w:szCs w:val="22"/>
          <w:lang w:eastAsia="ru-RU"/>
        </w:rPr>
        <w:t xml:space="preserve">5 тыс. рублей без учета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"Налог на профессиональный доход", с субъекта малого предпринимательства, за исключением случая, предусмотренного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абзацем вторым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пункта, с субъекта среднего предпринимательства;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 xml:space="preserve">     </w:t>
      </w:r>
      <w:r w:rsidRPr="00F06FB2">
        <w:rPr>
          <w:color w:val="000000"/>
          <w:sz w:val="22"/>
          <w:szCs w:val="22"/>
          <w:lang w:eastAsia="ru-RU"/>
        </w:rPr>
        <w:t xml:space="preserve">7,5 тыс. рублей без учета налога на добавленную стоимость, если плата взимается в случаях, не указанных в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абзацах втором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и </w:t>
      </w:r>
      <w:hyperlink w:anchor="Par2" w:history="1">
        <w:r w:rsidRPr="00F06FB2">
          <w:rPr>
            <w:color w:val="000000"/>
            <w:sz w:val="22"/>
            <w:szCs w:val="22"/>
            <w:lang w:eastAsia="ru-RU"/>
          </w:rPr>
          <w:t>третьем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пункта.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bookmarkStart w:id="35" w:name="Par0"/>
      <w:bookmarkEnd w:id="35"/>
      <w:r>
        <w:rPr>
          <w:sz w:val="22"/>
          <w:szCs w:val="22"/>
          <w:lang w:eastAsia="ru-RU"/>
        </w:rPr>
        <w:t>При этом:</w:t>
      </w:r>
    </w:p>
    <w:p w:rsidR="00CB02F5" w:rsidRPr="00E71A84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предусмотренный </w:t>
      </w:r>
      <w:hyperlink w:anchor="Par0" w:history="1">
        <w:r w:rsidRPr="00E71A84">
          <w:rPr>
            <w:sz w:val="22"/>
            <w:szCs w:val="22"/>
            <w:lang w:eastAsia="ru-RU"/>
          </w:rPr>
          <w:t>пунктом 2</w:t>
        </w:r>
      </w:hyperlink>
      <w:r w:rsidRPr="00E71A84">
        <w:rPr>
          <w:sz w:val="22"/>
          <w:szCs w:val="22"/>
          <w:lang w:eastAsia="ru-RU"/>
        </w:rPr>
        <w:t xml:space="preserve"> Постановления № 564 предельный размер платы, не превышающий 2 тыс. рублей, применяется в случае проведения аукциона на право заключения договора аренды земельного участка, находящегося в государственной или муниципальной собственности, включенного в перечень государственного имущества или перечень муниципального имущества, предусмотренные </w:t>
      </w:r>
      <w:hyperlink r:id="rId22" w:history="1">
        <w:r w:rsidRPr="00E71A84">
          <w:rPr>
            <w:sz w:val="22"/>
            <w:szCs w:val="22"/>
            <w:lang w:eastAsia="ru-RU"/>
          </w:rPr>
          <w:t>частью 4 статьи 18</w:t>
        </w:r>
      </w:hyperlink>
      <w:r w:rsidRPr="00E71A84">
        <w:rPr>
          <w:sz w:val="22"/>
          <w:szCs w:val="22"/>
          <w:lang w:eastAsia="ru-RU"/>
        </w:rPr>
        <w:t xml:space="preserve"> Федерального закона "О развитии малого и среднего предпринимательства в Российской Федерации", а </w:t>
      </w:r>
      <w:r w:rsidRPr="00E71A84">
        <w:rPr>
          <w:sz w:val="22"/>
          <w:szCs w:val="22"/>
          <w:lang w:eastAsia="ru-RU"/>
        </w:rPr>
        <w:lastRenderedPageBreak/>
        <w:t xml:space="preserve">также в случае, если лицом, с которым заключается договор по результатам аукциона, проводимого в случае, предусмотренном </w:t>
      </w:r>
      <w:hyperlink r:id="rId23" w:history="1">
        <w:r w:rsidRPr="00E71A84">
          <w:rPr>
            <w:sz w:val="22"/>
            <w:szCs w:val="22"/>
            <w:lang w:eastAsia="ru-RU"/>
          </w:rPr>
          <w:t>пунктом 7 статьи 39.18</w:t>
        </w:r>
      </w:hyperlink>
      <w:r w:rsidRPr="00E71A84">
        <w:rPr>
          <w:sz w:val="22"/>
          <w:szCs w:val="22"/>
          <w:lang w:eastAsia="ru-RU"/>
        </w:rPr>
        <w:t xml:space="preserve"> Земельного кодекса Российской Федерации, является гражданин;</w:t>
      </w:r>
    </w:p>
    <w:p w:rsidR="00CB02F5" w:rsidRPr="00E71A84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4" w:history="1">
        <w:r w:rsidRPr="00E71A84">
          <w:rPr>
            <w:sz w:val="22"/>
            <w:szCs w:val="22"/>
            <w:lang w:eastAsia="ru-RU"/>
          </w:rPr>
          <w:t>абзаца второго пункта 3</w:t>
        </w:r>
      </w:hyperlink>
      <w:r w:rsidRPr="00E71A84">
        <w:rPr>
          <w:sz w:val="22"/>
          <w:szCs w:val="22"/>
          <w:lang w:eastAsia="ru-RU"/>
        </w:rPr>
        <w:t xml:space="preserve"> Постановления № 564 не применяются;</w:t>
      </w:r>
    </w:p>
    <w:p w:rsidR="00CB02F5" w:rsidRDefault="00CB02F5" w:rsidP="00CB02F5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5" w:history="1">
        <w:r w:rsidRPr="00E71A84">
          <w:rPr>
            <w:sz w:val="22"/>
            <w:szCs w:val="22"/>
            <w:lang w:eastAsia="ru-RU"/>
          </w:rPr>
          <w:t>Правил</w:t>
        </w:r>
      </w:hyperlink>
      <w:r w:rsidRPr="00E71A84">
        <w:rPr>
          <w:sz w:val="22"/>
          <w:szCs w:val="22"/>
          <w:lang w:eastAsia="ru-RU"/>
        </w:rPr>
        <w:t>, утвержденных Постановлением № 564, касающиеся электронной процедуры, контракта, применяются соответственно к аукциону</w:t>
      </w:r>
      <w:r>
        <w:rPr>
          <w:sz w:val="22"/>
          <w:szCs w:val="22"/>
          <w:lang w:eastAsia="ru-RU"/>
        </w:rPr>
        <w:t>, договору купли-продажи земельного участка, находящегося в государственной или муниципальной собственности, либо договору аренды такого участка.</w:t>
      </w:r>
    </w:p>
    <w:p w:rsidR="00CB02F5" w:rsidRPr="00913DC1" w:rsidRDefault="00CB02F5" w:rsidP="00CB02F5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6" w:name="__RefHeading__61_520497706"/>
      <w:bookmarkStart w:id="37" w:name="__RefHeading__76_1698952488"/>
      <w:bookmarkStart w:id="38" w:name="__RefHeading__63_520497706"/>
      <w:bookmarkStart w:id="39" w:name="__RefHeading__78_1698952488"/>
      <w:bookmarkStart w:id="40" w:name="_Toc419295282"/>
      <w:bookmarkStart w:id="41" w:name="_Toc419895225"/>
      <w:bookmarkEnd w:id="36"/>
      <w:bookmarkEnd w:id="37"/>
      <w:bookmarkEnd w:id="38"/>
      <w:bookmarkEnd w:id="39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710EE8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710EE8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710EE8" w:rsidRPr="00695B85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 w:rsidRPr="00695B85">
        <w:rPr>
          <w:sz w:val="22"/>
          <w:szCs w:val="22"/>
          <w:lang w:eastAsia="ru-RU"/>
        </w:rPr>
        <w:t xml:space="preserve"> надлежащим</w:t>
      </w:r>
      <w:r>
        <w:rPr>
          <w:sz w:val="22"/>
          <w:szCs w:val="22"/>
          <w:lang w:eastAsia="ru-RU"/>
        </w:rPr>
        <w:t xml:space="preserve"> </w:t>
      </w:r>
      <w:r w:rsidRPr="00695B85">
        <w:rPr>
          <w:sz w:val="22"/>
          <w:szCs w:val="22"/>
          <w:lang w:eastAsia="ru-RU"/>
        </w:rPr>
        <w:t>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10EE8" w:rsidRPr="00695B8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710EE8" w:rsidRPr="00A346C3" w:rsidRDefault="00710EE8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710EE8" w:rsidRPr="00A346C3" w:rsidRDefault="00710EE8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proofErr w:type="spellStart"/>
      <w:r>
        <w:rPr>
          <w:b/>
          <w:color w:val="FF0000"/>
          <w:sz w:val="22"/>
          <w:szCs w:val="22"/>
        </w:rPr>
        <w:t>сканкопии</w:t>
      </w:r>
      <w:proofErr w:type="spellEnd"/>
      <w:r>
        <w:rPr>
          <w:b/>
          <w:color w:val="FF0000"/>
          <w:sz w:val="22"/>
          <w:szCs w:val="22"/>
        </w:rPr>
        <w:t xml:space="preserve"> и </w:t>
      </w:r>
      <w:proofErr w:type="spellStart"/>
      <w:r>
        <w:rPr>
          <w:b/>
          <w:color w:val="FF0000"/>
          <w:sz w:val="22"/>
          <w:szCs w:val="22"/>
        </w:rPr>
        <w:t>фотообразы</w:t>
      </w:r>
      <w:proofErr w:type="spellEnd"/>
      <w:r>
        <w:rPr>
          <w:b/>
          <w:color w:val="FF0000"/>
          <w:sz w:val="22"/>
          <w:szCs w:val="22"/>
        </w:rPr>
        <w:t xml:space="preserve">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710EE8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710EE8" w:rsidRPr="00E75D80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CB02F5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A346C3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A346C3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аукционе;</w:t>
      </w:r>
    </w:p>
    <w:p w:rsidR="00710EE8" w:rsidRPr="00D47ED6" w:rsidRDefault="00710EE8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710EE8" w:rsidRPr="00150326" w:rsidRDefault="00710EE8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710EE8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9E09CD" w:rsidRPr="00A346C3" w:rsidRDefault="009E09CD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к участию в нем размещаются на официальном сайте не позднее чем на следующий день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710EE8" w:rsidRPr="00A346C3" w:rsidRDefault="00710EE8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710EE8" w:rsidRPr="00A346C3" w:rsidRDefault="00710EE8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710EE8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710EE8" w:rsidRPr="00A346C3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710EE8" w:rsidRPr="00A346C3" w:rsidRDefault="00710EE8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lastRenderedPageBreak/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710EE8" w:rsidRPr="00864AF7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864AF7">
        <w:rPr>
          <w:color w:val="000000"/>
          <w:sz w:val="22"/>
          <w:szCs w:val="22"/>
          <w:lang w:eastAsia="ru-RU"/>
        </w:rPr>
        <w:t xml:space="preserve">установленный пунктом </w:t>
      </w:r>
      <w:r w:rsidRPr="00864AF7">
        <w:rPr>
          <w:sz w:val="22"/>
          <w:szCs w:val="22"/>
          <w:lang w:eastAsia="ru-RU"/>
        </w:rPr>
        <w:t>2.</w:t>
      </w:r>
      <w:r w:rsidR="00E22AFB" w:rsidRPr="00864AF7">
        <w:rPr>
          <w:sz w:val="22"/>
          <w:szCs w:val="22"/>
          <w:lang w:eastAsia="ru-RU"/>
        </w:rPr>
        <w:t>3</w:t>
      </w:r>
      <w:r w:rsidRPr="00864AF7">
        <w:rPr>
          <w:sz w:val="22"/>
          <w:szCs w:val="22"/>
          <w:lang w:eastAsia="ru-RU"/>
        </w:rPr>
        <w:t xml:space="preserve"> </w:t>
      </w:r>
      <w:r w:rsidRPr="00864AF7">
        <w:rPr>
          <w:color w:val="000000"/>
          <w:sz w:val="22"/>
          <w:szCs w:val="22"/>
          <w:lang w:eastAsia="ru-RU"/>
        </w:rPr>
        <w:t>Извещения</w:t>
      </w:r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Default="00710EE8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710EE8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 w:rsidR="00E161C0">
        <w:rPr>
          <w:b/>
          <w:color w:val="000000"/>
          <w:sz w:val="22"/>
          <w:szCs w:val="22"/>
          <w:lang w:eastAsia="ru-RU"/>
        </w:rPr>
        <w:t>.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E161C0" w:rsidRPr="00864AF7" w:rsidRDefault="00E161C0" w:rsidP="00E161C0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E161C0">
        <w:rPr>
          <w:b/>
          <w:color w:val="000000" w:themeColor="text1"/>
          <w:sz w:val="22"/>
          <w:szCs w:val="22"/>
          <w:lang w:eastAsia="ru-RU"/>
        </w:rPr>
        <w:t>13.12</w:t>
      </w:r>
      <w:r w:rsidRPr="00864AF7">
        <w:rPr>
          <w:b/>
          <w:color w:val="000000" w:themeColor="text1"/>
          <w:sz w:val="22"/>
          <w:szCs w:val="22"/>
          <w:lang w:eastAsia="ru-RU"/>
        </w:rPr>
        <w:t xml:space="preserve">. </w:t>
      </w:r>
      <w:r w:rsidRPr="00864AF7">
        <w:rPr>
          <w:color w:val="000000" w:themeColor="text1"/>
          <w:sz w:val="22"/>
          <w:szCs w:val="22"/>
          <w:lang w:eastAsia="ru-RU"/>
        </w:rPr>
        <w:t>Организатор электронного аукциона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</w:r>
    </w:p>
    <w:p w:rsidR="00E161C0" w:rsidRPr="00E161C0" w:rsidRDefault="00E161C0" w:rsidP="00E161C0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864AF7">
        <w:rPr>
          <w:b/>
          <w:color w:val="000000" w:themeColor="text1"/>
          <w:sz w:val="22"/>
          <w:szCs w:val="22"/>
          <w:lang w:eastAsia="ru-RU"/>
        </w:rPr>
        <w:t xml:space="preserve">13.13. </w:t>
      </w:r>
      <w:r w:rsidRPr="00864AF7">
        <w:rPr>
          <w:color w:val="000000" w:themeColor="text1"/>
          <w:sz w:val="22"/>
          <w:szCs w:val="22"/>
          <w:lang w:eastAsia="ru-RU"/>
        </w:rPr>
        <w:t xml:space="preserve">В случае, если за один рабочий день до даты окончания приема заявок на участие в аукционе не поступило ни одной заявки, Организатор электронного аукциона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 </w:t>
      </w:r>
      <w:hyperlink r:id="rId26" w:history="1">
        <w:r w:rsidRPr="00864AF7">
          <w:rPr>
            <w:color w:val="000000" w:themeColor="text1"/>
            <w:sz w:val="22"/>
            <w:szCs w:val="22"/>
            <w:lang w:eastAsia="ru-RU"/>
          </w:rPr>
          <w:t xml:space="preserve">пунктом </w:t>
        </w:r>
      </w:hyperlink>
      <w:r w:rsidRPr="00864AF7">
        <w:rPr>
          <w:color w:val="000000" w:themeColor="text1"/>
          <w:sz w:val="22"/>
          <w:szCs w:val="22"/>
          <w:lang w:eastAsia="ru-RU"/>
        </w:rPr>
        <w:t xml:space="preserve">13.12. </w:t>
      </w:r>
    </w:p>
    <w:p w:rsidR="00710EE8" w:rsidRPr="008273C7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710EE8" w:rsidRPr="00A346C3" w:rsidRDefault="00710EE8" w:rsidP="0020020A">
      <w:pPr>
        <w:pStyle w:val="aff0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710EE8" w:rsidRPr="00213E29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</w:t>
      </w:r>
      <w:r w:rsidRPr="00213E29">
        <w:rPr>
          <w:sz w:val="22"/>
          <w:szCs w:val="22"/>
          <w:lang w:eastAsia="ru-RU"/>
        </w:rPr>
        <w:t>чем через 10 (десять) дней со</w:t>
      </w:r>
    </w:p>
    <w:p w:rsidR="00710EE8" w:rsidRPr="001765FC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13E29">
        <w:rPr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</w:t>
      </w:r>
      <w:r w:rsidRPr="00A346C3">
        <w:rPr>
          <w:color w:val="000000"/>
          <w:sz w:val="22"/>
          <w:szCs w:val="22"/>
          <w:lang w:eastAsia="ru-RU"/>
        </w:rPr>
        <w:t>н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признан несостоявшимся, либо протокола о результатах аукциона на Официальном </w:t>
      </w:r>
      <w:r w:rsidRPr="001765FC">
        <w:rPr>
          <w:color w:val="000000"/>
          <w:sz w:val="22"/>
          <w:szCs w:val="22"/>
          <w:lang w:eastAsia="ru-RU"/>
        </w:rPr>
        <w:t>сайте торгов.</w:t>
      </w:r>
    </w:p>
    <w:p w:rsidR="00710EE8" w:rsidRPr="00213E29" w:rsidRDefault="00710EE8" w:rsidP="0020020A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765FC">
        <w:rPr>
          <w:b/>
          <w:bCs/>
          <w:color w:val="000000"/>
          <w:sz w:val="22"/>
          <w:szCs w:val="22"/>
          <w:lang w:eastAsia="ru-RU"/>
        </w:rPr>
        <w:lastRenderedPageBreak/>
        <w:t>14.</w:t>
      </w:r>
      <w:r w:rsidR="002656A8" w:rsidRPr="001765FC">
        <w:rPr>
          <w:b/>
          <w:bCs/>
          <w:color w:val="000000"/>
          <w:sz w:val="22"/>
          <w:szCs w:val="22"/>
          <w:lang w:eastAsia="ru-RU"/>
        </w:rPr>
        <w:t>4</w:t>
      </w:r>
      <w:r w:rsidRPr="001765FC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1765FC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администрация Губкинского городского округа </w:t>
      </w:r>
      <w:r w:rsidRPr="001765FC">
        <w:rPr>
          <w:sz w:val="22"/>
          <w:szCs w:val="22"/>
          <w:lang w:eastAsia="ru-RU"/>
        </w:rPr>
        <w:t xml:space="preserve">в течение 5 (пяти) дней </w:t>
      </w:r>
      <w:r w:rsidR="00213E29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, направляет такому Заявителю в личный</w:t>
      </w:r>
      <w:r w:rsidRPr="00A346C3">
        <w:rPr>
          <w:color w:val="000000"/>
          <w:sz w:val="22"/>
          <w:szCs w:val="22"/>
          <w:lang w:eastAsia="ru-RU"/>
        </w:rPr>
        <w:t xml:space="preserve"> кабинет на электронной площадке: www.rts-tender.ru,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по окончании срока подачи Заявок подана только одна Заявка, при условии соответствия Заявки и Заявителя, </w:t>
      </w:r>
      <w:r w:rsidRPr="001765FC">
        <w:rPr>
          <w:color w:val="000000"/>
          <w:sz w:val="22"/>
          <w:szCs w:val="22"/>
          <w:lang w:eastAsia="ru-RU"/>
        </w:rPr>
        <w:t>подавшего указанную Заявку, всем требованиям, указанным в Извещении,</w:t>
      </w:r>
      <w:r w:rsidR="00A568F4" w:rsidRPr="001765FC">
        <w:rPr>
          <w:color w:val="000000"/>
          <w:sz w:val="22"/>
          <w:szCs w:val="22"/>
          <w:lang w:eastAsia="ru-RU"/>
        </w:rPr>
        <w:t xml:space="preserve"> </w:t>
      </w:r>
      <w:r w:rsidRPr="001765FC">
        <w:rPr>
          <w:color w:val="000000"/>
          <w:sz w:val="22"/>
          <w:szCs w:val="22"/>
          <w:lang w:eastAsia="ru-RU"/>
        </w:rPr>
        <w:t>администрация Губкинского городского округа в течение 5 (пят</w:t>
      </w:r>
      <w:r w:rsidR="00A568F4" w:rsidRPr="001765FC">
        <w:rPr>
          <w:color w:val="000000"/>
          <w:sz w:val="22"/>
          <w:szCs w:val="22"/>
          <w:lang w:eastAsia="ru-RU"/>
        </w:rPr>
        <w:t xml:space="preserve">и) дней </w:t>
      </w:r>
      <w:r w:rsidR="00213E29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, направляет такому Заявителю</w:t>
      </w:r>
      <w:r w:rsidRPr="00A346C3">
        <w:rPr>
          <w:color w:val="000000"/>
          <w:sz w:val="22"/>
          <w:szCs w:val="22"/>
          <w:lang w:eastAsia="ru-RU"/>
        </w:rPr>
        <w:t xml:space="preserve">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1765FC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</w:t>
      </w:r>
      <w:r w:rsidRPr="001765FC">
        <w:rPr>
          <w:color w:val="000000"/>
          <w:sz w:val="22"/>
          <w:szCs w:val="22"/>
          <w:lang w:eastAsia="ru-RU"/>
        </w:rPr>
        <w:t xml:space="preserve">дней </w:t>
      </w:r>
      <w:r w:rsidR="00FE6F8C" w:rsidRPr="001765FC">
        <w:rPr>
          <w:sz w:val="22"/>
          <w:szCs w:val="22"/>
          <w:lang w:eastAsia="ru-RU"/>
        </w:rPr>
        <w:t>со дня составления протокола о результатах аукциона</w:t>
      </w:r>
      <w:r w:rsidRPr="001765FC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1765FC">
        <w:rPr>
          <w:b/>
          <w:bCs/>
          <w:color w:val="000000"/>
          <w:sz w:val="22"/>
          <w:szCs w:val="22"/>
          <w:lang w:eastAsia="ru-RU"/>
        </w:rPr>
        <w:t>14.</w:t>
      </w:r>
      <w:r w:rsidR="002656A8" w:rsidRPr="001765FC">
        <w:rPr>
          <w:b/>
          <w:bCs/>
          <w:color w:val="000000"/>
          <w:sz w:val="22"/>
          <w:szCs w:val="22"/>
          <w:lang w:eastAsia="ru-RU"/>
        </w:rPr>
        <w:t>7</w:t>
      </w:r>
      <w:r w:rsidRPr="001765FC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1765FC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</w:t>
      </w:r>
      <w:r w:rsidRPr="00A346C3">
        <w:rPr>
          <w:color w:val="000000"/>
          <w:sz w:val="22"/>
          <w:szCs w:val="22"/>
          <w:lang w:eastAsia="ru-RU"/>
        </w:rPr>
        <w:t>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.6 Извещения, обязаны подписать договор аренды Земельного участка в </w:t>
      </w:r>
      <w:r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>1</w:t>
      </w:r>
      <w:r w:rsidRPr="001765FC">
        <w:rPr>
          <w:color w:val="000000"/>
          <w:sz w:val="22"/>
          <w:szCs w:val="22"/>
          <w:lang w:eastAsia="ru-RU"/>
        </w:rPr>
        <w:t>0 (</w:t>
      </w:r>
      <w:r w:rsidR="00FE6F8C" w:rsidRPr="001765FC">
        <w:rPr>
          <w:color w:val="000000"/>
          <w:sz w:val="22"/>
          <w:szCs w:val="22"/>
          <w:lang w:eastAsia="ru-RU"/>
        </w:rPr>
        <w:t>десяти</w:t>
      </w:r>
      <w:r w:rsidRPr="001765FC">
        <w:rPr>
          <w:color w:val="000000"/>
          <w:sz w:val="22"/>
          <w:szCs w:val="22"/>
          <w:lang w:eastAsia="ru-RU"/>
        </w:rPr>
        <w:t xml:space="preserve">) </w:t>
      </w:r>
      <w:r w:rsidR="00FE6F8C" w:rsidRPr="001765FC">
        <w:rPr>
          <w:color w:val="000000"/>
          <w:sz w:val="22"/>
          <w:szCs w:val="22"/>
          <w:lang w:eastAsia="ru-RU"/>
        </w:rPr>
        <w:t xml:space="preserve">рабочих </w:t>
      </w:r>
      <w:r w:rsidRPr="001765FC">
        <w:rPr>
          <w:color w:val="000000"/>
          <w:sz w:val="22"/>
          <w:szCs w:val="22"/>
          <w:lang w:eastAsia="ru-RU"/>
        </w:rPr>
        <w:t>дней со</w:t>
      </w:r>
      <w:r w:rsidRPr="00A346C3">
        <w:rPr>
          <w:color w:val="000000"/>
          <w:sz w:val="22"/>
          <w:szCs w:val="22"/>
          <w:lang w:eastAsia="ru-RU"/>
        </w:rPr>
        <w:t xml:space="preserve"> дня направления ему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Если договор аренды Земельного участка в </w:t>
      </w:r>
      <w:r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 xml:space="preserve">10 (десяти) рабочих дней </w:t>
      </w:r>
      <w:r w:rsidRPr="001765FC">
        <w:rPr>
          <w:color w:val="000000"/>
          <w:sz w:val="22"/>
          <w:szCs w:val="22"/>
          <w:lang w:eastAsia="ru-RU"/>
        </w:rPr>
        <w:t>со дня направления проекта договора аренды Земельного участка победителем аукциона не был подписан в</w:t>
      </w:r>
      <w:r w:rsidRPr="00A346C3">
        <w:rPr>
          <w:color w:val="000000"/>
          <w:sz w:val="22"/>
          <w:szCs w:val="22"/>
          <w:lang w:eastAsia="ru-RU"/>
        </w:rPr>
        <w:t xml:space="preserve">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электронной площадке: www.rts-tender.ru, </w:t>
      </w:r>
      <w:r>
        <w:rPr>
          <w:color w:val="000000"/>
          <w:sz w:val="22"/>
          <w:szCs w:val="22"/>
          <w:lang w:eastAsia="ru-RU"/>
        </w:rPr>
        <w:t xml:space="preserve">администрация Губкинского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710EE8" w:rsidRPr="00A346C3" w:rsidRDefault="002656A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14.9</w:t>
      </w:r>
      <w:r w:rsidR="00710EE8"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 w:rsidR="00710EE8">
        <w:rPr>
          <w:color w:val="000000"/>
          <w:sz w:val="22"/>
          <w:szCs w:val="22"/>
          <w:lang w:eastAsia="ru-RU"/>
        </w:rPr>
        <w:t xml:space="preserve"> </w:t>
      </w:r>
      <w:r w:rsidR="00710EE8"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.5 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 xml:space="preserve">.6 Извещения, в </w:t>
      </w:r>
      <w:r w:rsidR="00710EE8" w:rsidRPr="001765FC">
        <w:rPr>
          <w:color w:val="000000"/>
          <w:sz w:val="22"/>
          <w:szCs w:val="22"/>
          <w:lang w:eastAsia="ru-RU"/>
        </w:rPr>
        <w:t xml:space="preserve">течение </w:t>
      </w:r>
      <w:r w:rsidR="00FE6F8C" w:rsidRPr="001765FC">
        <w:rPr>
          <w:color w:val="000000"/>
          <w:sz w:val="22"/>
          <w:szCs w:val="22"/>
          <w:lang w:eastAsia="ru-RU"/>
        </w:rPr>
        <w:t xml:space="preserve">10 (десяти) рабочих дней </w:t>
      </w:r>
      <w:r w:rsidR="00710EE8" w:rsidRPr="001765FC">
        <w:rPr>
          <w:color w:val="000000"/>
          <w:sz w:val="22"/>
          <w:szCs w:val="22"/>
          <w:lang w:eastAsia="ru-RU"/>
        </w:rPr>
        <w:t>со дня</w:t>
      </w:r>
      <w:r w:rsidR="00FE6F8C" w:rsidRPr="001765FC">
        <w:rPr>
          <w:color w:val="000000"/>
          <w:sz w:val="22"/>
          <w:szCs w:val="22"/>
          <w:lang w:eastAsia="ru-RU"/>
        </w:rPr>
        <w:t xml:space="preserve"> </w:t>
      </w:r>
      <w:r w:rsidR="00710EE8" w:rsidRPr="001765FC">
        <w:rPr>
          <w:color w:val="000000"/>
          <w:sz w:val="22"/>
          <w:szCs w:val="22"/>
          <w:lang w:eastAsia="ru-RU"/>
        </w:rPr>
        <w:t>направления в личный кабинет на электронной площадке:  www.rts-tender.ru администрацией</w:t>
      </w:r>
      <w:r w:rsidR="00710EE8">
        <w:rPr>
          <w:color w:val="000000"/>
          <w:sz w:val="22"/>
          <w:szCs w:val="22"/>
          <w:lang w:eastAsia="ru-RU"/>
        </w:rPr>
        <w:t xml:space="preserve"> Губкинского городского округа</w:t>
      </w:r>
      <w:r w:rsidR="00710EE8"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 w:rsidR="00710EE8"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="00710EE8"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bookmarkEnd w:id="40"/>
    <w:bookmarkEnd w:id="41"/>
    <w:sectPr w:rsidR="00710EE8" w:rsidRPr="00A346C3" w:rsidSect="00C95E19">
      <w:footerReference w:type="default" r:id="rId27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E8" w:rsidRDefault="00710EE8">
      <w:r>
        <w:separator/>
      </w:r>
    </w:p>
  </w:endnote>
  <w:endnote w:type="continuationSeparator" w:id="0">
    <w:p w:rsidR="00710EE8" w:rsidRDefault="0071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E8" w:rsidRDefault="00CF1987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91AB0">
      <w:rPr>
        <w:noProof/>
      </w:rPr>
      <w:t>3</w:t>
    </w:r>
    <w:r>
      <w:rPr>
        <w:noProof/>
      </w:rPr>
      <w:fldChar w:fldCharType="end"/>
    </w:r>
  </w:p>
  <w:p w:rsidR="00710EE8" w:rsidRPr="00453AAF" w:rsidRDefault="00710EE8" w:rsidP="00453AAF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E8" w:rsidRDefault="00710EE8">
      <w:r>
        <w:separator/>
      </w:r>
    </w:p>
  </w:footnote>
  <w:footnote w:type="continuationSeparator" w:id="0">
    <w:p w:rsidR="00710EE8" w:rsidRDefault="0071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7" w15:restartNumberingAfterBreak="0">
    <w:nsid w:val="113F53C0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0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5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8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29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  <w:b/>
      </w:rPr>
    </w:lvl>
  </w:abstractNum>
  <w:abstractNum w:abstractNumId="32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3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 w:val="0"/>
      </w:rPr>
    </w:lvl>
  </w:abstractNum>
  <w:abstractNum w:abstractNumId="40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42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  <w:b w:val="0"/>
        <w:i w:val="0"/>
      </w:rPr>
    </w:lvl>
  </w:abstractNum>
  <w:abstractNum w:abstractNumId="43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/>
        <w:color w:val="auto"/>
      </w:rPr>
    </w:lvl>
  </w:abstractNum>
  <w:abstractNum w:abstractNumId="44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  <w:b/>
      </w:rPr>
    </w:lvl>
  </w:abstractNum>
  <w:abstractNum w:abstractNumId="45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47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40"/>
  </w:num>
  <w:num w:numId="6">
    <w:abstractNumId w:val="46"/>
  </w:num>
  <w:num w:numId="7">
    <w:abstractNumId w:val="23"/>
  </w:num>
  <w:num w:numId="8">
    <w:abstractNumId w:val="13"/>
  </w:num>
  <w:num w:numId="9">
    <w:abstractNumId w:val="15"/>
  </w:num>
  <w:num w:numId="10">
    <w:abstractNumId w:val="33"/>
  </w:num>
  <w:num w:numId="11">
    <w:abstractNumId w:val="35"/>
  </w:num>
  <w:num w:numId="12">
    <w:abstractNumId w:val="25"/>
  </w:num>
  <w:num w:numId="13">
    <w:abstractNumId w:val="12"/>
  </w:num>
  <w:num w:numId="14">
    <w:abstractNumId w:val="36"/>
  </w:num>
  <w:num w:numId="15">
    <w:abstractNumId w:val="30"/>
  </w:num>
  <w:num w:numId="16">
    <w:abstractNumId w:val="45"/>
  </w:num>
  <w:num w:numId="17">
    <w:abstractNumId w:val="34"/>
  </w:num>
  <w:num w:numId="18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9"/>
  </w:num>
  <w:num w:numId="23">
    <w:abstractNumId w:val="16"/>
  </w:num>
  <w:num w:numId="24">
    <w:abstractNumId w:val="42"/>
  </w:num>
  <w:num w:numId="25">
    <w:abstractNumId w:val="41"/>
  </w:num>
  <w:num w:numId="26">
    <w:abstractNumId w:val="14"/>
  </w:num>
  <w:num w:numId="27">
    <w:abstractNumId w:val="27"/>
  </w:num>
  <w:num w:numId="28">
    <w:abstractNumId w:val="19"/>
  </w:num>
  <w:num w:numId="29">
    <w:abstractNumId w:val="37"/>
  </w:num>
  <w:num w:numId="30">
    <w:abstractNumId w:val="20"/>
  </w:num>
  <w:num w:numId="31">
    <w:abstractNumId w:val="43"/>
  </w:num>
  <w:num w:numId="32">
    <w:abstractNumId w:val="47"/>
  </w:num>
  <w:num w:numId="33">
    <w:abstractNumId w:val="18"/>
  </w:num>
  <w:num w:numId="34">
    <w:abstractNumId w:val="22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44"/>
  </w:num>
  <w:num w:numId="39">
    <w:abstractNumId w:val="26"/>
  </w:num>
  <w:num w:numId="40">
    <w:abstractNumId w:val="29"/>
  </w:num>
  <w:num w:numId="41">
    <w:abstractNumId w:val="32"/>
  </w:num>
  <w:num w:numId="42">
    <w:abstractNumId w:val="24"/>
  </w:num>
  <w:num w:numId="43">
    <w:abstractNumId w:val="21"/>
  </w:num>
  <w:num w:numId="44">
    <w:abstractNumId w:val="31"/>
  </w:num>
  <w:num w:numId="45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59DC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4C75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0BD0"/>
    <w:rsid w:val="00072A86"/>
    <w:rsid w:val="000738B7"/>
    <w:rsid w:val="0007394E"/>
    <w:rsid w:val="00073A8D"/>
    <w:rsid w:val="00075183"/>
    <w:rsid w:val="00075B38"/>
    <w:rsid w:val="0007641D"/>
    <w:rsid w:val="00080148"/>
    <w:rsid w:val="00082752"/>
    <w:rsid w:val="00084314"/>
    <w:rsid w:val="000849F4"/>
    <w:rsid w:val="0008550E"/>
    <w:rsid w:val="0008583D"/>
    <w:rsid w:val="00085870"/>
    <w:rsid w:val="00085B90"/>
    <w:rsid w:val="000861B9"/>
    <w:rsid w:val="000867D2"/>
    <w:rsid w:val="00090A92"/>
    <w:rsid w:val="000912B7"/>
    <w:rsid w:val="0009199A"/>
    <w:rsid w:val="00092066"/>
    <w:rsid w:val="00093555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4C3"/>
    <w:rsid w:val="000B7CF6"/>
    <w:rsid w:val="000B7FAE"/>
    <w:rsid w:val="000C0100"/>
    <w:rsid w:val="000C11B7"/>
    <w:rsid w:val="000C316E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2AE"/>
    <w:rsid w:val="000F4DEC"/>
    <w:rsid w:val="000F5E2A"/>
    <w:rsid w:val="000F7A7A"/>
    <w:rsid w:val="001002C0"/>
    <w:rsid w:val="00102F57"/>
    <w:rsid w:val="00106A7D"/>
    <w:rsid w:val="001100A5"/>
    <w:rsid w:val="00115309"/>
    <w:rsid w:val="001158B2"/>
    <w:rsid w:val="001176ED"/>
    <w:rsid w:val="00117D4B"/>
    <w:rsid w:val="00121048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65FC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1F4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B79"/>
    <w:rsid w:val="001B421A"/>
    <w:rsid w:val="001B50EC"/>
    <w:rsid w:val="001B51FC"/>
    <w:rsid w:val="001B6064"/>
    <w:rsid w:val="001B6822"/>
    <w:rsid w:val="001B698C"/>
    <w:rsid w:val="001B7553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5E9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3E29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763B"/>
    <w:rsid w:val="00227BA1"/>
    <w:rsid w:val="00231594"/>
    <w:rsid w:val="00231874"/>
    <w:rsid w:val="00234053"/>
    <w:rsid w:val="00235B4F"/>
    <w:rsid w:val="00241CB5"/>
    <w:rsid w:val="00246C35"/>
    <w:rsid w:val="00250732"/>
    <w:rsid w:val="00251F28"/>
    <w:rsid w:val="00252A3E"/>
    <w:rsid w:val="00252A41"/>
    <w:rsid w:val="00254E8B"/>
    <w:rsid w:val="0025534D"/>
    <w:rsid w:val="00256968"/>
    <w:rsid w:val="0025701B"/>
    <w:rsid w:val="0026178A"/>
    <w:rsid w:val="00262C60"/>
    <w:rsid w:val="00262FF5"/>
    <w:rsid w:val="00263DE1"/>
    <w:rsid w:val="002656A8"/>
    <w:rsid w:val="00266601"/>
    <w:rsid w:val="00266A49"/>
    <w:rsid w:val="00271F0A"/>
    <w:rsid w:val="00273135"/>
    <w:rsid w:val="00275372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777E"/>
    <w:rsid w:val="002A4E7D"/>
    <w:rsid w:val="002A7722"/>
    <w:rsid w:val="002B04EE"/>
    <w:rsid w:val="002B0FED"/>
    <w:rsid w:val="002B1F3C"/>
    <w:rsid w:val="002B2EB2"/>
    <w:rsid w:val="002B32C7"/>
    <w:rsid w:val="002B3FD5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9EC"/>
    <w:rsid w:val="002D5FFE"/>
    <w:rsid w:val="002E0951"/>
    <w:rsid w:val="002E20D1"/>
    <w:rsid w:val="002E2188"/>
    <w:rsid w:val="002E2404"/>
    <w:rsid w:val="002E3233"/>
    <w:rsid w:val="002E42CD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0E08"/>
    <w:rsid w:val="003B1019"/>
    <w:rsid w:val="003B3651"/>
    <w:rsid w:val="003B5839"/>
    <w:rsid w:val="003B6664"/>
    <w:rsid w:val="003B6845"/>
    <w:rsid w:val="003C01CB"/>
    <w:rsid w:val="003C16A9"/>
    <w:rsid w:val="003C59C5"/>
    <w:rsid w:val="003D17AF"/>
    <w:rsid w:val="003D45C4"/>
    <w:rsid w:val="003D54C6"/>
    <w:rsid w:val="003D5D4A"/>
    <w:rsid w:val="003D6B3F"/>
    <w:rsid w:val="003D6F14"/>
    <w:rsid w:val="003E094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395F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1DB2"/>
    <w:rsid w:val="00422185"/>
    <w:rsid w:val="00422E72"/>
    <w:rsid w:val="004230B2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5069"/>
    <w:rsid w:val="00477542"/>
    <w:rsid w:val="00480920"/>
    <w:rsid w:val="00480BC3"/>
    <w:rsid w:val="00480C1E"/>
    <w:rsid w:val="00483164"/>
    <w:rsid w:val="00491427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1701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449C"/>
    <w:rsid w:val="00526043"/>
    <w:rsid w:val="0052799C"/>
    <w:rsid w:val="00531056"/>
    <w:rsid w:val="0053329C"/>
    <w:rsid w:val="00534DC6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5255"/>
    <w:rsid w:val="005464B1"/>
    <w:rsid w:val="00546CF9"/>
    <w:rsid w:val="005472BA"/>
    <w:rsid w:val="0054731E"/>
    <w:rsid w:val="00547F34"/>
    <w:rsid w:val="005519A9"/>
    <w:rsid w:val="00552362"/>
    <w:rsid w:val="00552EC5"/>
    <w:rsid w:val="00553067"/>
    <w:rsid w:val="0055395B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3B74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465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1AB0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4573"/>
    <w:rsid w:val="006C583D"/>
    <w:rsid w:val="006C6A62"/>
    <w:rsid w:val="006C718A"/>
    <w:rsid w:val="006D0202"/>
    <w:rsid w:val="006D13F3"/>
    <w:rsid w:val="006D3277"/>
    <w:rsid w:val="006D67A7"/>
    <w:rsid w:val="006E0C50"/>
    <w:rsid w:val="006E2AA3"/>
    <w:rsid w:val="006F1548"/>
    <w:rsid w:val="006F1890"/>
    <w:rsid w:val="006F21E5"/>
    <w:rsid w:val="006F24F6"/>
    <w:rsid w:val="006F2BBC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0EE8"/>
    <w:rsid w:val="00711691"/>
    <w:rsid w:val="007121B3"/>
    <w:rsid w:val="007124D7"/>
    <w:rsid w:val="00713135"/>
    <w:rsid w:val="00714A2E"/>
    <w:rsid w:val="0071546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5A54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1E81"/>
    <w:rsid w:val="007A23F3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54FC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1C2"/>
    <w:rsid w:val="00823AC8"/>
    <w:rsid w:val="00824E72"/>
    <w:rsid w:val="00825647"/>
    <w:rsid w:val="00825B2B"/>
    <w:rsid w:val="0082655F"/>
    <w:rsid w:val="008273C7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2B04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4AF7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263A3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564A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BFE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A06"/>
    <w:rsid w:val="009D5B11"/>
    <w:rsid w:val="009D5C4C"/>
    <w:rsid w:val="009E08D8"/>
    <w:rsid w:val="009E09CD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6B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568F4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482B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E764D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078CD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53E3"/>
    <w:rsid w:val="00C46E7B"/>
    <w:rsid w:val="00C4784D"/>
    <w:rsid w:val="00C479C1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10"/>
    <w:rsid w:val="00C65488"/>
    <w:rsid w:val="00C6548E"/>
    <w:rsid w:val="00C66325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02F5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1987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2BA1"/>
    <w:rsid w:val="00D93015"/>
    <w:rsid w:val="00D93600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14B9"/>
    <w:rsid w:val="00DC1DC1"/>
    <w:rsid w:val="00DC3E6B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0E6"/>
    <w:rsid w:val="00DF788B"/>
    <w:rsid w:val="00DF7B74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161C0"/>
    <w:rsid w:val="00E2105A"/>
    <w:rsid w:val="00E226D9"/>
    <w:rsid w:val="00E22AFB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A690E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59F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34F2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C722B"/>
    <w:rsid w:val="00FD1F48"/>
    <w:rsid w:val="00FD25B0"/>
    <w:rsid w:val="00FD446F"/>
    <w:rsid w:val="00FD4FC4"/>
    <w:rsid w:val="00FD7062"/>
    <w:rsid w:val="00FD7E52"/>
    <w:rsid w:val="00FE15DA"/>
    <w:rsid w:val="00FE357C"/>
    <w:rsid w:val="00FE3806"/>
    <w:rsid w:val="00FE5F28"/>
    <w:rsid w:val="00FE6F8C"/>
    <w:rsid w:val="00FE7706"/>
    <w:rsid w:val="00FF4C9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0AD695-041D-4430-950E-056562FF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9C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6580"/>
    <w:rPr>
      <w:rFonts w:ascii="Arial" w:hAnsi="Arial"/>
      <w:b/>
      <w:kern w:val="1"/>
      <w:sz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C53B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1">
    <w:name w:val="Основной шрифт абзаца1"/>
    <w:uiPriority w:val="99"/>
    <w:rsid w:val="009F3E13"/>
  </w:style>
  <w:style w:type="character" w:styleId="a3">
    <w:name w:val="Hyperlink"/>
    <w:basedOn w:val="a0"/>
    <w:uiPriority w:val="99"/>
    <w:rsid w:val="009F3E13"/>
    <w:rPr>
      <w:rFonts w:cs="Times New Roman"/>
      <w:color w:val="0000FF"/>
      <w:u w:val="single"/>
    </w:rPr>
  </w:style>
  <w:style w:type="character" w:customStyle="1" w:styleId="a4">
    <w:name w:val="Символ сноски"/>
    <w:uiPriority w:val="99"/>
    <w:rsid w:val="009F3E13"/>
    <w:rPr>
      <w:vertAlign w:val="superscript"/>
    </w:rPr>
  </w:style>
  <w:style w:type="character" w:styleId="a5">
    <w:name w:val="FollowedHyperlink"/>
    <w:basedOn w:val="a0"/>
    <w:uiPriority w:val="99"/>
    <w:rsid w:val="009F3E13"/>
    <w:rPr>
      <w:rFonts w:cs="Times New Roman"/>
      <w:color w:val="800080"/>
      <w:u w:val="single"/>
    </w:rPr>
  </w:style>
  <w:style w:type="character" w:styleId="a6">
    <w:name w:val="page number"/>
    <w:basedOn w:val="11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1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2">
    <w:name w:val="Знак Знак1"/>
    <w:uiPriority w:val="99"/>
    <w:rsid w:val="009F3E13"/>
    <w:rPr>
      <w:sz w:val="24"/>
      <w:lang w:val="ru-RU"/>
    </w:rPr>
  </w:style>
  <w:style w:type="character" w:styleId="a7">
    <w:name w:val="Strong"/>
    <w:basedOn w:val="a0"/>
    <w:uiPriority w:val="99"/>
    <w:qFormat/>
    <w:rsid w:val="009F3E13"/>
    <w:rPr>
      <w:rFonts w:cs="Times New Roman"/>
      <w:b/>
    </w:rPr>
  </w:style>
  <w:style w:type="character" w:customStyle="1" w:styleId="a8">
    <w:name w:val="Знак Знак"/>
    <w:uiPriority w:val="99"/>
    <w:rsid w:val="009F3E13"/>
    <w:rPr>
      <w:sz w:val="24"/>
    </w:rPr>
  </w:style>
  <w:style w:type="character" w:customStyle="1" w:styleId="310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1">
    <w:name w:val="Знак Знак2"/>
    <w:uiPriority w:val="99"/>
    <w:rsid w:val="009F3E13"/>
    <w:rPr>
      <w:sz w:val="22"/>
      <w:lang w:val="ru-RU"/>
    </w:rPr>
  </w:style>
  <w:style w:type="character" w:customStyle="1" w:styleId="210">
    <w:name w:val="Знак Знак21"/>
    <w:uiPriority w:val="99"/>
    <w:rsid w:val="009F3E13"/>
    <w:rPr>
      <w:lang w:val="ru-RU"/>
    </w:rPr>
  </w:style>
  <w:style w:type="character" w:customStyle="1" w:styleId="a9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3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2">
    <w:name w:val="Основной текст (3)_"/>
    <w:uiPriority w:val="99"/>
    <w:rsid w:val="009F3E13"/>
    <w:rPr>
      <w:b/>
      <w:sz w:val="22"/>
    </w:rPr>
  </w:style>
  <w:style w:type="character" w:customStyle="1" w:styleId="130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2">
    <w:name w:val="Заголовок №2_"/>
    <w:uiPriority w:val="99"/>
    <w:rsid w:val="009F3E13"/>
    <w:rPr>
      <w:b/>
      <w:sz w:val="22"/>
    </w:rPr>
  </w:style>
  <w:style w:type="character" w:customStyle="1" w:styleId="33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3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1"/>
    <w:uiPriority w:val="99"/>
    <w:rsid w:val="009F3E13"/>
    <w:rPr>
      <w:rFonts w:cs="Times New Roman"/>
    </w:rPr>
  </w:style>
  <w:style w:type="character" w:customStyle="1" w:styleId="blk">
    <w:name w:val="blk"/>
    <w:basedOn w:val="11"/>
    <w:uiPriority w:val="99"/>
    <w:rsid w:val="009F3E13"/>
    <w:rPr>
      <w:rFonts w:cs="Times New Roman"/>
    </w:rPr>
  </w:style>
  <w:style w:type="character" w:customStyle="1" w:styleId="u">
    <w:name w:val="u"/>
    <w:basedOn w:val="11"/>
    <w:uiPriority w:val="99"/>
    <w:rsid w:val="009F3E13"/>
    <w:rPr>
      <w:rFonts w:cs="Times New Roman"/>
    </w:rPr>
  </w:style>
  <w:style w:type="character" w:customStyle="1" w:styleId="epm">
    <w:name w:val="epm"/>
    <w:basedOn w:val="11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a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ab">
    <w:name w:val="footnote reference"/>
    <w:basedOn w:val="a0"/>
    <w:uiPriority w:val="99"/>
    <w:rsid w:val="009F3E13"/>
    <w:rPr>
      <w:rFonts w:cs="Times New Roman"/>
      <w:vertAlign w:val="superscript"/>
    </w:rPr>
  </w:style>
  <w:style w:type="character" w:customStyle="1" w:styleId="ac">
    <w:name w:val="Ссылка указателя"/>
    <w:uiPriority w:val="99"/>
    <w:rsid w:val="009F3E13"/>
  </w:style>
  <w:style w:type="character" w:customStyle="1" w:styleId="ad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ae">
    <w:name w:val="endnote reference"/>
    <w:basedOn w:val="a0"/>
    <w:uiPriority w:val="99"/>
    <w:rsid w:val="009F3E13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uiPriority w:val="99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rsid w:val="009F3E1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0D595A"/>
    <w:rPr>
      <w:sz w:val="24"/>
      <w:lang w:eastAsia="zh-CN"/>
    </w:rPr>
  </w:style>
  <w:style w:type="paragraph" w:styleId="af2">
    <w:name w:val="List"/>
    <w:basedOn w:val="af0"/>
    <w:uiPriority w:val="99"/>
    <w:rsid w:val="009F3E13"/>
    <w:rPr>
      <w:rFonts w:cs="Mangal"/>
    </w:rPr>
  </w:style>
  <w:style w:type="paragraph" w:styleId="af3">
    <w:name w:val="caption"/>
    <w:basedOn w:val="a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93A1B"/>
    <w:rPr>
      <w:color w:val="FF0000"/>
      <w:sz w:val="28"/>
      <w:lang w:eastAsia="zh-CN"/>
    </w:rPr>
  </w:style>
  <w:style w:type="paragraph" w:customStyle="1" w:styleId="220">
    <w:name w:val="Основной текст 22"/>
    <w:basedOn w:val="a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link w:val="af8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C53B9"/>
    <w:rPr>
      <w:sz w:val="0"/>
      <w:szCs w:val="0"/>
      <w:lang w:eastAsia="zh-CN"/>
    </w:rPr>
  </w:style>
  <w:style w:type="paragraph" w:customStyle="1" w:styleId="34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af9">
    <w:name w:val="footnote text"/>
    <w:basedOn w:val="a"/>
    <w:link w:val="afa"/>
    <w:uiPriority w:val="99"/>
    <w:rsid w:val="009F3E13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locked/>
    <w:rsid w:val="00303C1A"/>
    <w:rPr>
      <w:rFonts w:cs="Times New Roman"/>
      <w:lang w:eastAsia="zh-CN"/>
    </w:rPr>
  </w:style>
  <w:style w:type="paragraph" w:styleId="afb">
    <w:name w:val="head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5C53B9"/>
    <w:rPr>
      <w:sz w:val="24"/>
      <w:szCs w:val="24"/>
      <w:lang w:eastAsia="zh-CN"/>
    </w:rPr>
  </w:style>
  <w:style w:type="paragraph" w:styleId="afd">
    <w:name w:val="footer"/>
    <w:basedOn w:val="a"/>
    <w:link w:val="afe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a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a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ff">
    <w:name w:val="Знак"/>
    <w:basedOn w:val="a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1">
    <w:name w:val="Основной текст31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5">
    <w:name w:val="Основной текст (3)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4">
    <w:name w:val="Заголовок №2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9F3E13"/>
    <w:pPr>
      <w:spacing w:before="280" w:after="280"/>
    </w:pPr>
  </w:style>
  <w:style w:type="paragraph" w:styleId="aff0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1a">
    <w:name w:val="index 1"/>
    <w:basedOn w:val="a"/>
    <w:next w:val="a"/>
    <w:uiPriority w:val="99"/>
    <w:rsid w:val="009F3E13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uiPriority w:val="99"/>
    <w:rsid w:val="009F3E13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uiPriority w:val="99"/>
    <w:rsid w:val="009F3E13"/>
    <w:pPr>
      <w:ind w:left="2160" w:hanging="240"/>
    </w:pPr>
    <w:rPr>
      <w:sz w:val="20"/>
      <w:szCs w:val="20"/>
    </w:rPr>
  </w:style>
  <w:style w:type="paragraph" w:styleId="aff1">
    <w:name w:val="index heading"/>
    <w:basedOn w:val="a"/>
    <w:next w:val="1a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99"/>
    <w:rsid w:val="009F3E13"/>
    <w:pPr>
      <w:ind w:left="240"/>
    </w:pPr>
  </w:style>
  <w:style w:type="paragraph" w:styleId="37">
    <w:name w:val="toc 3"/>
    <w:basedOn w:val="a"/>
    <w:next w:val="a"/>
    <w:uiPriority w:val="99"/>
    <w:rsid w:val="009F3E13"/>
    <w:pPr>
      <w:ind w:left="480"/>
    </w:pPr>
  </w:style>
  <w:style w:type="paragraph" w:customStyle="1" w:styleId="312">
    <w:name w:val="Основной текст с отступом 31"/>
    <w:basedOn w:val="a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uiPriority w:val="99"/>
    <w:rsid w:val="009F3E13"/>
    <w:rPr>
      <w:sz w:val="20"/>
      <w:szCs w:val="20"/>
    </w:rPr>
  </w:style>
  <w:style w:type="paragraph" w:styleId="aff2">
    <w:name w:val="annotation text"/>
    <w:basedOn w:val="a"/>
    <w:link w:val="aff3"/>
    <w:uiPriority w:val="99"/>
    <w:semiHidden/>
    <w:rsid w:val="009A51AD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locked/>
    <w:rsid w:val="009A51AD"/>
    <w:rPr>
      <w:lang w:eastAsia="zh-CN"/>
    </w:rPr>
  </w:style>
  <w:style w:type="paragraph" w:styleId="aff4">
    <w:name w:val="annotation subject"/>
    <w:basedOn w:val="1c"/>
    <w:next w:val="1c"/>
    <w:link w:val="aff5"/>
    <w:uiPriority w:val="99"/>
    <w:rsid w:val="009F3E1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C53B9"/>
    <w:rPr>
      <w:b/>
      <w:bCs/>
      <w:sz w:val="20"/>
      <w:szCs w:val="20"/>
      <w:lang w:eastAsia="zh-CN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a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9F3E13"/>
    <w:pPr>
      <w:spacing w:after="120" w:line="480" w:lineRule="auto"/>
      <w:ind w:left="283"/>
    </w:pPr>
  </w:style>
  <w:style w:type="paragraph" w:customStyle="1" w:styleId="38">
    <w:name w:val="Стиль3"/>
    <w:basedOn w:val="213"/>
    <w:uiPriority w:val="99"/>
    <w:rsid w:val="009F3E13"/>
  </w:style>
  <w:style w:type="paragraph" w:customStyle="1" w:styleId="aff6">
    <w:name w:val="Содержимое таблицы"/>
    <w:basedOn w:val="a"/>
    <w:uiPriority w:val="99"/>
    <w:rsid w:val="009F3E13"/>
    <w:pPr>
      <w:suppressLineNumbers/>
    </w:pPr>
  </w:style>
  <w:style w:type="paragraph" w:customStyle="1" w:styleId="aff7">
    <w:name w:val="Заголовок таблицы"/>
    <w:basedOn w:val="aff6"/>
    <w:uiPriority w:val="99"/>
    <w:rsid w:val="009F3E13"/>
    <w:pPr>
      <w:jc w:val="center"/>
    </w:pPr>
    <w:rPr>
      <w:b/>
      <w:bCs/>
    </w:rPr>
  </w:style>
  <w:style w:type="paragraph" w:styleId="40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ff8">
    <w:name w:val="Содержимое врезки"/>
    <w:basedOn w:val="af0"/>
    <w:uiPriority w:val="99"/>
    <w:rsid w:val="009F3E13"/>
  </w:style>
  <w:style w:type="paragraph" w:styleId="aff9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rsid w:val="000D595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locked/>
    <w:rsid w:val="000D595A"/>
    <w:rPr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29">
    <w:name w:val="Body Text 2"/>
    <w:basedOn w:val="a"/>
    <w:link w:val="2a"/>
    <w:uiPriority w:val="99"/>
    <w:semiHidden/>
    <w:rsid w:val="000D595A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locked/>
    <w:rsid w:val="000D595A"/>
    <w:rPr>
      <w:sz w:val="24"/>
      <w:lang w:eastAsia="zh-CN"/>
    </w:rPr>
  </w:style>
  <w:style w:type="paragraph" w:styleId="39">
    <w:name w:val="Body Text 3"/>
    <w:basedOn w:val="a"/>
    <w:link w:val="3a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0"/>
    <w:link w:val="39"/>
    <w:uiPriority w:val="99"/>
    <w:semiHidden/>
    <w:locked/>
    <w:rsid w:val="000D595A"/>
    <w:rPr>
      <w:sz w:val="16"/>
      <w:lang w:eastAsia="zh-CN"/>
    </w:rPr>
  </w:style>
  <w:style w:type="paragraph" w:customStyle="1" w:styleId="western">
    <w:name w:val="western"/>
    <w:basedOn w:val="a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a">
    <w:name w:val="Plain Text"/>
    <w:basedOn w:val="a"/>
    <w:link w:val="affb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uiPriority w:val="99"/>
    <w:semiHidden/>
    <w:rsid w:val="005C53B9"/>
    <w:rPr>
      <w:rFonts w:ascii="Courier New" w:hAnsi="Courier New" w:cs="Courier New"/>
      <w:sz w:val="20"/>
      <w:szCs w:val="20"/>
      <w:lang w:eastAsia="zh-CN"/>
    </w:rPr>
  </w:style>
  <w:style w:type="character" w:styleId="affc">
    <w:name w:val="annotation reference"/>
    <w:basedOn w:val="a0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ffd">
    <w:name w:val="договор"/>
    <w:basedOn w:val="a"/>
    <w:next w:val="a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e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a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afff0">
    <w:name w:val="Title"/>
    <w:basedOn w:val="a"/>
    <w:link w:val="afff1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f1">
    <w:name w:val="Название Знак"/>
    <w:basedOn w:val="a0"/>
    <w:link w:val="afff0"/>
    <w:uiPriority w:val="99"/>
    <w:locked/>
    <w:rsid w:val="00593A1B"/>
    <w:rPr>
      <w:b/>
      <w:sz w:val="28"/>
    </w:rPr>
  </w:style>
  <w:style w:type="table" w:styleId="afff2">
    <w:name w:val="Table Grid"/>
    <w:basedOn w:val="a1"/>
    <w:uiPriority w:val="99"/>
    <w:rsid w:val="006E2A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32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hyperlink" Target="https://login.consultant.ru/link/?req=doc&amp;base=LAW&amp;n=492074&amp;dst=690" TargetMode="External"/><Relationship Id="rId18" Type="http://schemas.openxmlformats.org/officeDocument/2006/relationships/hyperlink" Target="https://login.consultant.ru/link/?req=doc&amp;base=LAW&amp;n=482897" TargetMode="External"/><Relationship Id="rId26" Type="http://schemas.openxmlformats.org/officeDocument/2006/relationships/hyperlink" Target="https://login.consultant.ru/link/?req=doc&amp;base=LAW&amp;n=483141&amp;dst=2766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2046&amp;dst=220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2074&amp;dst=689" TargetMode="External"/><Relationship Id="rId17" Type="http://schemas.openxmlformats.org/officeDocument/2006/relationships/hyperlink" Target="https://login.consultant.ru/link/?req=doc&amp;base=LAW&amp;n=480286&amp;dst=14" TargetMode="External"/><Relationship Id="rId25" Type="http://schemas.openxmlformats.org/officeDocument/2006/relationships/hyperlink" Target="https://login.consultant.ru/link/?req=doc&amp;base=LAW&amp;n=480286&amp;dst=1000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0286" TargetMode="External"/><Relationship Id="rId20" Type="http://schemas.openxmlformats.org/officeDocument/2006/relationships/hyperlink" Target="https://login.consultant.ru/link/?req=doc&amp;base=LAW&amp;n=480286&amp;dst=2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s://login.consultant.ru/link/?req=doc&amp;base=LAW&amp;n=480286&amp;dst=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2074&amp;dst=101232" TargetMode="External"/><Relationship Id="rId23" Type="http://schemas.openxmlformats.org/officeDocument/2006/relationships/hyperlink" Target="https://login.consultant.ru/link/?req=doc&amp;base=LAW&amp;n=492074&amp;dst=87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s://login.consultant.ru/link/?req=doc&amp;base=LAW&amp;n=480286&amp;dst=1000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d.gov.ru/" TargetMode="External"/><Relationship Id="rId14" Type="http://schemas.openxmlformats.org/officeDocument/2006/relationships/hyperlink" Target="https://login.consultant.ru/link/?req=doc&amp;base=LAW&amp;n=492074&amp;dst=702" TargetMode="External"/><Relationship Id="rId22" Type="http://schemas.openxmlformats.org/officeDocument/2006/relationships/hyperlink" Target="https://login.consultant.ru/link/?req=doc&amp;base=LAW&amp;n=477368&amp;dst=100361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1E1F2-7B89-4CE0-8189-C9DD7EA0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4056</Words>
  <Characters>29720</Characters>
  <Application>Microsoft Office Word</Application>
  <DocSecurity>0</DocSecurity>
  <Lines>247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33709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Светлана Юрьева</cp:lastModifiedBy>
  <cp:revision>7</cp:revision>
  <cp:lastPrinted>2025-05-28T14:56:00Z</cp:lastPrinted>
  <dcterms:created xsi:type="dcterms:W3CDTF">2025-05-28T12:26:00Z</dcterms:created>
  <dcterms:modified xsi:type="dcterms:W3CDTF">2025-05-28T15:23:00Z</dcterms:modified>
</cp:coreProperties>
</file>